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112" w:rsidRDefault="00603112" w:rsidP="00AD58DE">
      <w:pPr>
        <w:pStyle w:val="Word"/>
        <w:ind w:left="488" w:hanging="488"/>
        <w:jc w:val="left"/>
        <w:textAlignment w:val="center"/>
        <w:rPr>
          <w:rFonts w:ascii="ＭＳ 明朝" w:hAnsi="ＭＳ 明朝" w:hint="default"/>
          <w:sz w:val="22"/>
          <w:lang w:eastAsia="zh-TW"/>
        </w:rPr>
      </w:pPr>
      <w:bookmarkStart w:id="0" w:name="_GoBack"/>
      <w:bookmarkEnd w:id="0"/>
      <w:r>
        <w:rPr>
          <w:rFonts w:ascii="ＭＳ 明朝" w:hAnsi="ＭＳ 明朝"/>
          <w:sz w:val="22"/>
          <w:lang w:eastAsia="zh-TW"/>
        </w:rPr>
        <w:t>（別紙様式</w:t>
      </w:r>
      <w:r w:rsidR="009F7E9A">
        <w:rPr>
          <w:rFonts w:ascii="ＭＳ 明朝" w:hAnsi="ＭＳ 明朝"/>
          <w:sz w:val="22"/>
          <w:lang w:eastAsia="zh-TW"/>
        </w:rPr>
        <w:t>１</w:t>
      </w:r>
      <w:r>
        <w:rPr>
          <w:rFonts w:ascii="ＭＳ 明朝" w:hAnsi="ＭＳ 明朝"/>
          <w:sz w:val="22"/>
          <w:lang w:eastAsia="zh-TW"/>
        </w:rPr>
        <w:t>）</w:t>
      </w:r>
    </w:p>
    <w:p w:rsidR="00603112" w:rsidRDefault="00603112" w:rsidP="00AD58DE">
      <w:pPr>
        <w:pStyle w:val="Word"/>
        <w:jc w:val="right"/>
        <w:rPr>
          <w:rFonts w:ascii="ＭＳ 明朝" w:hAnsi="ＭＳ 明朝" w:hint="default"/>
          <w:sz w:val="22"/>
          <w:lang w:eastAsia="zh-TW"/>
        </w:rPr>
      </w:pPr>
    </w:p>
    <w:p w:rsidR="00B8680B" w:rsidRPr="00F70934" w:rsidRDefault="00B8680B" w:rsidP="00AD58DE">
      <w:pPr>
        <w:pStyle w:val="Word"/>
        <w:jc w:val="right"/>
        <w:rPr>
          <w:rFonts w:eastAsia="PMingLiU" w:hint="default"/>
          <w:sz w:val="22"/>
          <w:szCs w:val="22"/>
          <w:lang w:eastAsia="zh-TW"/>
        </w:rPr>
      </w:pPr>
      <w:r w:rsidRPr="00B8680B">
        <w:rPr>
          <w:sz w:val="22"/>
          <w:szCs w:val="22"/>
          <w:lang w:eastAsia="zh-TW"/>
        </w:rPr>
        <w:t xml:space="preserve">　　年　　月　　日</w:t>
      </w:r>
    </w:p>
    <w:p w:rsidR="00B8680B" w:rsidRPr="00B8680B" w:rsidRDefault="00B8680B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B8680B" w:rsidRPr="00B8680B" w:rsidRDefault="00B8680B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B8680B" w:rsidRPr="007060C0" w:rsidRDefault="00BF794F" w:rsidP="00AD58DE">
      <w:pPr>
        <w:pStyle w:val="Word"/>
        <w:jc w:val="center"/>
        <w:rPr>
          <w:rFonts w:hint="default"/>
          <w:spacing w:val="2"/>
          <w:sz w:val="22"/>
          <w:szCs w:val="22"/>
          <w:lang w:eastAsia="zh-TW"/>
        </w:rPr>
      </w:pPr>
      <w:r>
        <w:rPr>
          <w:spacing w:val="2"/>
          <w:sz w:val="22"/>
          <w:szCs w:val="22"/>
          <w:lang w:eastAsia="zh-TW"/>
        </w:rPr>
        <w:t>事業</w:t>
      </w:r>
      <w:r w:rsidR="00B8680B" w:rsidRPr="007060C0">
        <w:rPr>
          <w:spacing w:val="2"/>
          <w:sz w:val="22"/>
          <w:szCs w:val="22"/>
          <w:lang w:eastAsia="zh-TW"/>
        </w:rPr>
        <w:t>実施計画書</w:t>
      </w:r>
    </w:p>
    <w:p w:rsidR="00B8680B" w:rsidRPr="007060C0" w:rsidRDefault="00B8680B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B8680B" w:rsidRPr="007060C0" w:rsidRDefault="00B8680B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B8680B" w:rsidRPr="007060C0" w:rsidRDefault="00B8680B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B8680B" w:rsidRPr="007060C0" w:rsidRDefault="00B8680B" w:rsidP="00AD58DE">
      <w:pPr>
        <w:pStyle w:val="Word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>文部科学省初等中等教育局長　殿</w:t>
      </w:r>
    </w:p>
    <w:p w:rsidR="00B8680B" w:rsidRPr="00F70934" w:rsidRDefault="00B8680B" w:rsidP="00F70934">
      <w:pPr>
        <w:pStyle w:val="Word"/>
        <w:rPr>
          <w:rFonts w:eastAsia="PMingLiU" w:hint="default"/>
          <w:sz w:val="22"/>
          <w:szCs w:val="22"/>
          <w:lang w:eastAsia="zh-TW"/>
        </w:rPr>
      </w:pPr>
    </w:p>
    <w:p w:rsidR="00B8680B" w:rsidRPr="007060C0" w:rsidRDefault="00B8680B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B8680B" w:rsidRPr="007060C0" w:rsidRDefault="00B8680B" w:rsidP="00AD58DE">
      <w:pPr>
        <w:pStyle w:val="Word"/>
        <w:ind w:left="2861" w:firstLine="1262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>住所</w:t>
      </w:r>
    </w:p>
    <w:p w:rsidR="00B8680B" w:rsidRPr="007060C0" w:rsidRDefault="00B8680B" w:rsidP="00AD58DE">
      <w:pPr>
        <w:pStyle w:val="Word"/>
        <w:ind w:left="2861" w:firstLine="1269"/>
        <w:rPr>
          <w:rFonts w:hint="default"/>
          <w:sz w:val="22"/>
          <w:szCs w:val="22"/>
          <w:lang w:eastAsia="zh-TW"/>
        </w:rPr>
      </w:pPr>
      <w:r w:rsidRPr="007060C0">
        <w:rPr>
          <w:spacing w:val="2"/>
          <w:sz w:val="22"/>
          <w:szCs w:val="22"/>
          <w:lang w:eastAsia="zh-TW"/>
        </w:rPr>
        <w:t>管理機関名</w:t>
      </w:r>
    </w:p>
    <w:p w:rsidR="00B8680B" w:rsidRPr="007060C0" w:rsidRDefault="00B8680B" w:rsidP="00AD58DE">
      <w:pPr>
        <w:pStyle w:val="Word"/>
        <w:ind w:left="2861" w:firstLine="1269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>代表者名　　　　　　　　　　　　　　　印</w:t>
      </w:r>
    </w:p>
    <w:p w:rsidR="00B8680B" w:rsidRPr="00B8680B" w:rsidRDefault="00B8680B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A51FC0" w:rsidRPr="00021271" w:rsidRDefault="00A51FC0" w:rsidP="00AD58DE">
      <w:pPr>
        <w:pStyle w:val="Word"/>
        <w:rPr>
          <w:rFonts w:eastAsia="PMingLiU" w:hint="default"/>
          <w:sz w:val="22"/>
          <w:szCs w:val="22"/>
          <w:lang w:eastAsia="zh-TW"/>
        </w:rPr>
      </w:pPr>
    </w:p>
    <w:p w:rsidR="00021271" w:rsidRPr="00021271" w:rsidRDefault="00021271" w:rsidP="00493F74">
      <w:pPr>
        <w:pStyle w:val="Word"/>
        <w:rPr>
          <w:rFonts w:hint="default"/>
          <w:sz w:val="22"/>
          <w:szCs w:val="22"/>
        </w:rPr>
      </w:pPr>
      <w:r w:rsidRPr="00021271">
        <w:rPr>
          <w:sz w:val="22"/>
          <w:szCs w:val="22"/>
        </w:rPr>
        <w:t>１　事業の実施期間</w:t>
      </w:r>
    </w:p>
    <w:p w:rsidR="00021271" w:rsidRPr="00021271" w:rsidRDefault="00021271" w:rsidP="00493F74">
      <w:pPr>
        <w:pStyle w:val="Word"/>
        <w:ind w:firstLineChars="100" w:firstLine="220"/>
        <w:rPr>
          <w:rFonts w:hint="default"/>
          <w:sz w:val="22"/>
          <w:szCs w:val="22"/>
        </w:rPr>
      </w:pPr>
      <w:r w:rsidRPr="00021271">
        <w:rPr>
          <w:sz w:val="22"/>
          <w:szCs w:val="22"/>
        </w:rPr>
        <w:t xml:space="preserve">　　　　年　　月　　日（契約締結日）～　　年　　月　　日</w:t>
      </w:r>
    </w:p>
    <w:p w:rsidR="00021271" w:rsidRPr="00021271" w:rsidRDefault="00021271" w:rsidP="00493F74">
      <w:pPr>
        <w:pStyle w:val="Word"/>
        <w:rPr>
          <w:rFonts w:hint="default"/>
          <w:sz w:val="22"/>
          <w:szCs w:val="22"/>
        </w:rPr>
      </w:pPr>
    </w:p>
    <w:p w:rsidR="00021271" w:rsidRPr="00021271" w:rsidRDefault="00021271" w:rsidP="00493F74">
      <w:pPr>
        <w:pStyle w:val="Word"/>
        <w:rPr>
          <w:rFonts w:hint="default"/>
          <w:sz w:val="22"/>
          <w:szCs w:val="22"/>
          <w:lang w:eastAsia="zh-CN"/>
        </w:rPr>
      </w:pPr>
      <w:r w:rsidRPr="00021271">
        <w:rPr>
          <w:sz w:val="22"/>
          <w:szCs w:val="22"/>
          <w:lang w:eastAsia="zh-CN"/>
        </w:rPr>
        <w:t>２　事業拠点校名</w:t>
      </w:r>
    </w:p>
    <w:p w:rsidR="00021271" w:rsidRPr="00021271" w:rsidRDefault="00F70934" w:rsidP="00493F74">
      <w:pPr>
        <w:pStyle w:val="Word"/>
        <w:ind w:firstLineChars="300" w:firstLine="660"/>
        <w:rPr>
          <w:rFonts w:hint="default"/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学</w:t>
      </w:r>
      <w:r w:rsidR="00021271" w:rsidRPr="00021271">
        <w:rPr>
          <w:sz w:val="22"/>
          <w:szCs w:val="22"/>
          <w:lang w:eastAsia="zh-CN"/>
        </w:rPr>
        <w:t>校名</w:t>
      </w:r>
    </w:p>
    <w:p w:rsidR="00021271" w:rsidRPr="00021271" w:rsidRDefault="00021271" w:rsidP="00493F74">
      <w:pPr>
        <w:pStyle w:val="Word"/>
        <w:ind w:firstLineChars="300" w:firstLine="660"/>
        <w:rPr>
          <w:rFonts w:hint="default"/>
          <w:sz w:val="22"/>
          <w:szCs w:val="22"/>
          <w:lang w:eastAsia="zh-CN"/>
        </w:rPr>
      </w:pPr>
      <w:r w:rsidRPr="00021271">
        <w:rPr>
          <w:sz w:val="22"/>
          <w:szCs w:val="22"/>
          <w:lang w:eastAsia="zh-CN"/>
        </w:rPr>
        <w:t>学校長名</w:t>
      </w:r>
    </w:p>
    <w:p w:rsidR="00021271" w:rsidRDefault="00021271" w:rsidP="00493F74">
      <w:pPr>
        <w:pStyle w:val="Word"/>
        <w:rPr>
          <w:rFonts w:eastAsia="PMingLiU" w:hint="default"/>
          <w:sz w:val="22"/>
          <w:szCs w:val="22"/>
          <w:lang w:eastAsia="zh-CN"/>
        </w:rPr>
      </w:pPr>
    </w:p>
    <w:p w:rsidR="00021271" w:rsidRPr="00021271" w:rsidRDefault="00021271" w:rsidP="00493F74">
      <w:pPr>
        <w:pStyle w:val="Word"/>
        <w:rPr>
          <w:rFonts w:hint="default"/>
          <w:sz w:val="22"/>
          <w:szCs w:val="22"/>
        </w:rPr>
      </w:pPr>
      <w:r w:rsidRPr="00021271">
        <w:rPr>
          <w:sz w:val="22"/>
          <w:szCs w:val="22"/>
        </w:rPr>
        <w:t>３　構想名</w:t>
      </w:r>
    </w:p>
    <w:p w:rsidR="00021271" w:rsidRDefault="00021271" w:rsidP="00493F74">
      <w:pPr>
        <w:pStyle w:val="Word"/>
        <w:rPr>
          <w:rFonts w:eastAsia="PMingLiU" w:hint="default"/>
          <w:sz w:val="22"/>
          <w:szCs w:val="22"/>
        </w:rPr>
      </w:pPr>
    </w:p>
    <w:p w:rsidR="00021271" w:rsidRPr="00021271" w:rsidRDefault="00021271" w:rsidP="00493F74">
      <w:pPr>
        <w:pStyle w:val="Word"/>
        <w:rPr>
          <w:rFonts w:hint="default"/>
          <w:sz w:val="22"/>
          <w:szCs w:val="22"/>
        </w:rPr>
      </w:pPr>
      <w:r w:rsidRPr="00021271">
        <w:rPr>
          <w:sz w:val="22"/>
          <w:szCs w:val="22"/>
        </w:rPr>
        <w:t>４　構想</w:t>
      </w:r>
      <w:r w:rsidR="00F70934">
        <w:rPr>
          <w:sz w:val="22"/>
          <w:szCs w:val="22"/>
        </w:rPr>
        <w:t>の</w:t>
      </w:r>
      <w:r w:rsidRPr="00021271">
        <w:rPr>
          <w:sz w:val="22"/>
          <w:szCs w:val="22"/>
        </w:rPr>
        <w:t>概要</w:t>
      </w:r>
    </w:p>
    <w:p w:rsidR="00493F74" w:rsidRDefault="00493F74" w:rsidP="00493F74">
      <w:pPr>
        <w:pStyle w:val="Word"/>
        <w:rPr>
          <w:rFonts w:hint="default"/>
          <w:sz w:val="22"/>
          <w:szCs w:val="22"/>
        </w:rPr>
      </w:pPr>
    </w:p>
    <w:p w:rsidR="00D64CA0" w:rsidRDefault="00D64CA0" w:rsidP="00AD58DE">
      <w:pPr>
        <w:pStyle w:val="Word"/>
        <w:rPr>
          <w:rFonts w:hint="default"/>
          <w:sz w:val="22"/>
          <w:szCs w:val="22"/>
        </w:rPr>
      </w:pPr>
    </w:p>
    <w:p w:rsidR="00F70934" w:rsidRDefault="00F70934" w:rsidP="00493F74">
      <w:pPr>
        <w:pStyle w:val="Word"/>
        <w:rPr>
          <w:rFonts w:hint="default"/>
          <w:sz w:val="22"/>
          <w:szCs w:val="22"/>
        </w:rPr>
      </w:pPr>
      <w:r>
        <w:rPr>
          <w:sz w:val="22"/>
          <w:szCs w:val="22"/>
        </w:rPr>
        <w:t>５　　　　　年度の構想計画</w:t>
      </w:r>
    </w:p>
    <w:p w:rsidR="00F70934" w:rsidRDefault="00F70934" w:rsidP="00F70934">
      <w:pPr>
        <w:pStyle w:val="Word"/>
        <w:rPr>
          <w:rFonts w:hint="default"/>
          <w:sz w:val="22"/>
          <w:szCs w:val="22"/>
        </w:rPr>
      </w:pPr>
    </w:p>
    <w:p w:rsidR="00F70934" w:rsidRPr="00F03A5B" w:rsidRDefault="00F70934" w:rsidP="00F70934">
      <w:pPr>
        <w:pStyle w:val="Word"/>
        <w:rPr>
          <w:rFonts w:hint="default"/>
          <w:color w:val="auto"/>
          <w:sz w:val="22"/>
          <w:szCs w:val="22"/>
        </w:rPr>
      </w:pPr>
      <w:r w:rsidRPr="00F03A5B">
        <w:rPr>
          <w:color w:val="auto"/>
          <w:sz w:val="22"/>
          <w:szCs w:val="22"/>
        </w:rPr>
        <w:t>＜添付資料＞</w:t>
      </w:r>
    </w:p>
    <w:p w:rsidR="00F70934" w:rsidRPr="00F03A5B" w:rsidRDefault="00F70934" w:rsidP="00F70934">
      <w:pPr>
        <w:pStyle w:val="Word"/>
        <w:rPr>
          <w:rFonts w:hint="default"/>
          <w:color w:val="auto"/>
          <w:sz w:val="22"/>
          <w:szCs w:val="22"/>
        </w:rPr>
      </w:pPr>
      <w:r w:rsidRPr="00F03A5B">
        <w:rPr>
          <w:color w:val="auto"/>
          <w:sz w:val="22"/>
          <w:szCs w:val="22"/>
        </w:rPr>
        <w:t>・　　　　年度教育課程表</w:t>
      </w:r>
    </w:p>
    <w:p w:rsidR="005B31D9" w:rsidRPr="00F03A5B" w:rsidRDefault="005B31D9" w:rsidP="00AD58DE">
      <w:pPr>
        <w:pStyle w:val="Word"/>
        <w:rPr>
          <w:rFonts w:hint="default"/>
          <w:color w:val="auto"/>
          <w:sz w:val="22"/>
          <w:szCs w:val="22"/>
        </w:rPr>
      </w:pPr>
    </w:p>
    <w:p w:rsidR="005B31D9" w:rsidRPr="00F03A5B" w:rsidRDefault="00790121" w:rsidP="00493F74">
      <w:pPr>
        <w:pStyle w:val="Word"/>
        <w:rPr>
          <w:rFonts w:eastAsia="PMingLiU" w:hint="default"/>
          <w:color w:val="auto"/>
          <w:sz w:val="22"/>
          <w:szCs w:val="22"/>
          <w:lang w:eastAsia="zh-TW"/>
        </w:rPr>
      </w:pPr>
      <w:r w:rsidRPr="00F03A5B">
        <w:rPr>
          <w:color w:val="auto"/>
          <w:sz w:val="22"/>
          <w:szCs w:val="22"/>
          <w:lang w:eastAsia="zh-TW"/>
        </w:rPr>
        <w:t>６　事業実施体制</w:t>
      </w:r>
    </w:p>
    <w:p w:rsidR="005B31D9" w:rsidRPr="00F03A5B" w:rsidRDefault="005B31D9" w:rsidP="00493F74">
      <w:pPr>
        <w:pStyle w:val="Word"/>
        <w:rPr>
          <w:rFonts w:eastAsia="PMingLiU" w:hint="default"/>
          <w:color w:val="auto"/>
          <w:sz w:val="22"/>
          <w:szCs w:val="22"/>
          <w:lang w:eastAsia="zh-TW"/>
        </w:rPr>
      </w:pPr>
    </w:p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2927"/>
        <w:gridCol w:w="2927"/>
        <w:gridCol w:w="2927"/>
      </w:tblGrid>
      <w:tr w:rsidR="00F03A5B" w:rsidRPr="00F03A5B" w:rsidTr="00BE4305">
        <w:tc>
          <w:tcPr>
            <w:tcW w:w="2927" w:type="dxa"/>
            <w:vAlign w:val="center"/>
          </w:tcPr>
          <w:p w:rsidR="00BE4305" w:rsidRPr="00F03A5B" w:rsidRDefault="00BE4305" w:rsidP="00BE4305">
            <w:pPr>
              <w:pStyle w:val="Word"/>
              <w:jc w:val="center"/>
              <w:rPr>
                <w:rFonts w:eastAsia="PMingLiU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  <w:t>課題項目</w:t>
            </w:r>
          </w:p>
        </w:tc>
        <w:tc>
          <w:tcPr>
            <w:tcW w:w="2927" w:type="dxa"/>
            <w:vAlign w:val="center"/>
          </w:tcPr>
          <w:p w:rsidR="00BE4305" w:rsidRPr="00F03A5B" w:rsidRDefault="00BE4305" w:rsidP="00BE4305">
            <w:pPr>
              <w:pStyle w:val="Word"/>
              <w:jc w:val="center"/>
              <w:rPr>
                <w:rFonts w:eastAsia="PMingLiU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  <w:t>実施場所</w:t>
            </w:r>
          </w:p>
        </w:tc>
        <w:tc>
          <w:tcPr>
            <w:tcW w:w="2927" w:type="dxa"/>
            <w:vAlign w:val="center"/>
          </w:tcPr>
          <w:p w:rsidR="00BE4305" w:rsidRPr="00F03A5B" w:rsidRDefault="00BE4305" w:rsidP="00BE4305">
            <w:pPr>
              <w:pStyle w:val="Word"/>
              <w:jc w:val="center"/>
              <w:rPr>
                <w:rFonts w:eastAsia="PMingLiU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  <w:t>事業担当責任者</w:t>
            </w:r>
          </w:p>
        </w:tc>
      </w:tr>
      <w:tr w:rsidR="00BE4305" w:rsidRPr="00F03A5B" w:rsidTr="00BE4305">
        <w:tc>
          <w:tcPr>
            <w:tcW w:w="2927" w:type="dxa"/>
          </w:tcPr>
          <w:p w:rsidR="00BE4305" w:rsidRPr="00F03A5B" w:rsidRDefault="00BE4305" w:rsidP="00493F74">
            <w:pPr>
              <w:pStyle w:val="Word"/>
              <w:rPr>
                <w:rFonts w:eastAsia="PMingLiU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2927" w:type="dxa"/>
          </w:tcPr>
          <w:p w:rsidR="00BE4305" w:rsidRPr="00F03A5B" w:rsidRDefault="00BE4305" w:rsidP="00493F74">
            <w:pPr>
              <w:pStyle w:val="Word"/>
              <w:rPr>
                <w:rFonts w:eastAsia="PMingLiU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2927" w:type="dxa"/>
          </w:tcPr>
          <w:p w:rsidR="00BE4305" w:rsidRPr="00F03A5B" w:rsidRDefault="00BE4305" w:rsidP="00493F74">
            <w:pPr>
              <w:pStyle w:val="Word"/>
              <w:rPr>
                <w:rFonts w:eastAsia="PMingLiU" w:hint="default"/>
                <w:color w:val="auto"/>
                <w:sz w:val="22"/>
                <w:szCs w:val="22"/>
                <w:lang w:eastAsia="zh-TW"/>
              </w:rPr>
            </w:pPr>
          </w:p>
        </w:tc>
      </w:tr>
    </w:tbl>
    <w:p w:rsidR="00BE4305" w:rsidRPr="00F03A5B" w:rsidRDefault="00BE4305" w:rsidP="00493F74">
      <w:pPr>
        <w:pStyle w:val="Word"/>
        <w:rPr>
          <w:rFonts w:eastAsia="PMingLiU" w:hint="default"/>
          <w:color w:val="auto"/>
          <w:sz w:val="22"/>
          <w:szCs w:val="22"/>
          <w:lang w:eastAsia="zh-TW"/>
        </w:rPr>
      </w:pPr>
    </w:p>
    <w:p w:rsidR="005B31D9" w:rsidRPr="00F03A5B" w:rsidRDefault="005B31D9" w:rsidP="00493F74">
      <w:pPr>
        <w:pStyle w:val="Word"/>
        <w:rPr>
          <w:rFonts w:eastAsia="PMingLiU" w:hint="default"/>
          <w:color w:val="auto"/>
          <w:sz w:val="22"/>
          <w:szCs w:val="22"/>
          <w:lang w:eastAsia="zh-TW"/>
        </w:rPr>
      </w:pPr>
    </w:p>
    <w:p w:rsidR="00493F74" w:rsidRPr="00F03A5B" w:rsidRDefault="00493F74" w:rsidP="00493F74">
      <w:pPr>
        <w:pStyle w:val="Word"/>
        <w:rPr>
          <w:rFonts w:eastAsia="PMingLiU" w:hint="default"/>
          <w:color w:val="auto"/>
          <w:sz w:val="22"/>
          <w:szCs w:val="22"/>
          <w:lang w:eastAsia="zh-TW"/>
        </w:rPr>
      </w:pPr>
      <w:r w:rsidRPr="00F03A5B">
        <w:rPr>
          <w:color w:val="auto"/>
          <w:sz w:val="22"/>
          <w:szCs w:val="22"/>
          <w:lang w:eastAsia="zh-TW"/>
        </w:rPr>
        <w:t>７　課題項目別実施期間</w:t>
      </w:r>
    </w:p>
    <w:p w:rsidR="005B31D9" w:rsidRPr="00F03A5B" w:rsidRDefault="005B31D9" w:rsidP="00493F74">
      <w:pPr>
        <w:pStyle w:val="Word"/>
        <w:rPr>
          <w:rFonts w:eastAsia="PMingLiU" w:hint="default"/>
          <w:color w:val="auto"/>
          <w:sz w:val="22"/>
          <w:szCs w:val="22"/>
          <w:lang w:eastAsia="zh-TW"/>
        </w:rPr>
      </w:pPr>
    </w:p>
    <w:tbl>
      <w:tblPr>
        <w:tblStyle w:val="ae"/>
        <w:tblW w:w="8784" w:type="dxa"/>
        <w:tblInd w:w="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8"/>
        <w:gridCol w:w="596"/>
        <w:gridCol w:w="596"/>
        <w:gridCol w:w="597"/>
        <w:gridCol w:w="596"/>
        <w:gridCol w:w="596"/>
        <w:gridCol w:w="597"/>
        <w:gridCol w:w="596"/>
        <w:gridCol w:w="596"/>
        <w:gridCol w:w="597"/>
        <w:gridCol w:w="596"/>
        <w:gridCol w:w="596"/>
        <w:gridCol w:w="597"/>
      </w:tblGrid>
      <w:tr w:rsidR="00F03A5B" w:rsidRPr="00F03A5B" w:rsidTr="00275F89">
        <w:tc>
          <w:tcPr>
            <w:tcW w:w="1628" w:type="dxa"/>
            <w:vAlign w:val="center"/>
          </w:tcPr>
          <w:p w:rsidR="00DC10CE" w:rsidRPr="00F03A5B" w:rsidRDefault="00DC10CE" w:rsidP="00BE4305">
            <w:pPr>
              <w:pStyle w:val="Word"/>
              <w:jc w:val="center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業務項目</w:t>
            </w:r>
          </w:p>
        </w:tc>
        <w:tc>
          <w:tcPr>
            <w:tcW w:w="7156" w:type="dxa"/>
            <w:gridSpan w:val="12"/>
            <w:vAlign w:val="center"/>
          </w:tcPr>
          <w:p w:rsidR="00DC10CE" w:rsidRPr="00F03A5B" w:rsidRDefault="00DC10CE" w:rsidP="00BE4305">
            <w:pPr>
              <w:pStyle w:val="Word"/>
              <w:jc w:val="center"/>
              <w:rPr>
                <w:rFonts w:ascii="Century" w:eastAsiaTheme="minorEastAsia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/>
                <w:color w:val="auto"/>
                <w:sz w:val="22"/>
                <w:szCs w:val="22"/>
                <w:lang w:eastAsia="zh-TW"/>
              </w:rPr>
              <w:t>実施期間（　　　　年　　月　　日　～　　　　　年　　月　　日）</w:t>
            </w:r>
          </w:p>
        </w:tc>
      </w:tr>
      <w:tr w:rsidR="00F03A5B" w:rsidRPr="00F03A5B" w:rsidTr="005B31D9">
        <w:tc>
          <w:tcPr>
            <w:tcW w:w="1628" w:type="dxa"/>
            <w:vMerge w:val="restart"/>
          </w:tcPr>
          <w:p w:rsidR="005B31D9" w:rsidRPr="00F03A5B" w:rsidRDefault="005B31D9" w:rsidP="00493F74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  <w:vAlign w:val="center"/>
          </w:tcPr>
          <w:p w:rsidR="005B31D9" w:rsidRPr="00F03A5B" w:rsidRDefault="005B31D9" w:rsidP="005B31D9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5B31D9" w:rsidRPr="00F03A5B" w:rsidRDefault="005B31D9" w:rsidP="005B31D9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7" w:type="dxa"/>
            <w:vAlign w:val="center"/>
          </w:tcPr>
          <w:p w:rsidR="005B31D9" w:rsidRPr="00F03A5B" w:rsidRDefault="005B31D9" w:rsidP="005B31D9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5B31D9" w:rsidRPr="00F03A5B" w:rsidRDefault="005B31D9" w:rsidP="005B31D9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5B31D9" w:rsidRPr="00F03A5B" w:rsidRDefault="005B31D9" w:rsidP="005B31D9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7" w:type="dxa"/>
            <w:vAlign w:val="center"/>
          </w:tcPr>
          <w:p w:rsidR="005B31D9" w:rsidRPr="00F03A5B" w:rsidRDefault="005B31D9" w:rsidP="005B31D9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5B31D9" w:rsidRPr="00F03A5B" w:rsidRDefault="005B31D9" w:rsidP="005B31D9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5B31D9" w:rsidRPr="00F03A5B" w:rsidRDefault="005B31D9" w:rsidP="005B31D9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7" w:type="dxa"/>
            <w:vAlign w:val="center"/>
          </w:tcPr>
          <w:p w:rsidR="005B31D9" w:rsidRPr="00F03A5B" w:rsidRDefault="005B31D9" w:rsidP="005B31D9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5B31D9" w:rsidRPr="00F03A5B" w:rsidRDefault="005B31D9" w:rsidP="005B31D9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5B31D9" w:rsidRPr="00F03A5B" w:rsidRDefault="005B31D9" w:rsidP="005B31D9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7" w:type="dxa"/>
            <w:vAlign w:val="center"/>
          </w:tcPr>
          <w:p w:rsidR="005B31D9" w:rsidRPr="00F03A5B" w:rsidRDefault="005B31D9" w:rsidP="005B31D9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</w:tr>
      <w:tr w:rsidR="005B31D9" w:rsidRPr="00F03A5B" w:rsidTr="005B31D9">
        <w:tc>
          <w:tcPr>
            <w:tcW w:w="1628" w:type="dxa"/>
            <w:vMerge/>
          </w:tcPr>
          <w:p w:rsidR="005B31D9" w:rsidRPr="00F03A5B" w:rsidRDefault="005B31D9" w:rsidP="00493F74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5B31D9" w:rsidRPr="00F03A5B" w:rsidRDefault="005B31D9" w:rsidP="00493F74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  <w:p w:rsidR="005B31D9" w:rsidRPr="00F03A5B" w:rsidRDefault="005B31D9" w:rsidP="00493F74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5B31D9" w:rsidRPr="00F03A5B" w:rsidRDefault="005B31D9" w:rsidP="00493F74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7" w:type="dxa"/>
          </w:tcPr>
          <w:p w:rsidR="005B31D9" w:rsidRPr="00F03A5B" w:rsidRDefault="005B31D9" w:rsidP="00493F74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5B31D9" w:rsidRPr="00F03A5B" w:rsidRDefault="005B31D9" w:rsidP="00493F74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5B31D9" w:rsidRPr="00F03A5B" w:rsidRDefault="005B31D9" w:rsidP="00493F74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7" w:type="dxa"/>
          </w:tcPr>
          <w:p w:rsidR="005B31D9" w:rsidRPr="00F03A5B" w:rsidRDefault="005B31D9" w:rsidP="00493F74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5B31D9" w:rsidRPr="00F03A5B" w:rsidRDefault="005B31D9" w:rsidP="00493F74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5B31D9" w:rsidRPr="00F03A5B" w:rsidRDefault="005B31D9" w:rsidP="00493F74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7" w:type="dxa"/>
          </w:tcPr>
          <w:p w:rsidR="005B31D9" w:rsidRPr="00F03A5B" w:rsidRDefault="005B31D9" w:rsidP="00493F74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5B31D9" w:rsidRPr="00F03A5B" w:rsidRDefault="005B31D9" w:rsidP="00493F74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5B31D9" w:rsidRPr="00F03A5B" w:rsidRDefault="005B31D9" w:rsidP="00493F74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7" w:type="dxa"/>
          </w:tcPr>
          <w:p w:rsidR="005B31D9" w:rsidRPr="00F03A5B" w:rsidRDefault="005B31D9" w:rsidP="00493F74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</w:tr>
    </w:tbl>
    <w:p w:rsidR="00BE4305" w:rsidRPr="00F03A5B" w:rsidRDefault="00BE4305" w:rsidP="00493F74">
      <w:pPr>
        <w:pStyle w:val="Word"/>
        <w:rPr>
          <w:rFonts w:eastAsia="PMingLiU" w:hint="default"/>
          <w:color w:val="auto"/>
          <w:sz w:val="22"/>
          <w:szCs w:val="22"/>
          <w:lang w:eastAsia="zh-TW"/>
        </w:rPr>
      </w:pPr>
    </w:p>
    <w:p w:rsidR="00BE4305" w:rsidRPr="00F03A5B" w:rsidRDefault="00BE4305" w:rsidP="00493F74">
      <w:pPr>
        <w:pStyle w:val="Word"/>
        <w:rPr>
          <w:rFonts w:eastAsia="PMingLiU" w:hint="default"/>
          <w:color w:val="auto"/>
          <w:sz w:val="22"/>
          <w:szCs w:val="22"/>
          <w:lang w:eastAsia="zh-TW"/>
        </w:rPr>
      </w:pPr>
    </w:p>
    <w:p w:rsidR="00493F74" w:rsidRPr="00F03A5B" w:rsidRDefault="00493F74" w:rsidP="00493F74">
      <w:pPr>
        <w:pStyle w:val="Word"/>
        <w:rPr>
          <w:rFonts w:hint="default"/>
          <w:color w:val="auto"/>
          <w:sz w:val="22"/>
          <w:szCs w:val="22"/>
        </w:rPr>
      </w:pPr>
      <w:r w:rsidRPr="00F03A5B">
        <w:rPr>
          <w:color w:val="auto"/>
          <w:sz w:val="22"/>
          <w:szCs w:val="22"/>
        </w:rPr>
        <w:t>８　再委託先の有無</w:t>
      </w:r>
    </w:p>
    <w:p w:rsidR="00790121" w:rsidRPr="00F03A5B" w:rsidRDefault="00790121" w:rsidP="00AD58DE">
      <w:pPr>
        <w:pStyle w:val="Word"/>
        <w:rPr>
          <w:rFonts w:hint="default"/>
          <w:color w:val="auto"/>
          <w:sz w:val="22"/>
          <w:szCs w:val="22"/>
        </w:rPr>
      </w:pPr>
    </w:p>
    <w:p w:rsidR="00AE7A07" w:rsidRDefault="00F03A5B" w:rsidP="00493F74">
      <w:pPr>
        <w:pStyle w:val="Word"/>
        <w:rPr>
          <w:rFonts w:hint="default"/>
          <w:sz w:val="22"/>
          <w:szCs w:val="22"/>
        </w:rPr>
      </w:pPr>
      <w:r>
        <w:rPr>
          <w:sz w:val="22"/>
          <w:szCs w:val="22"/>
        </w:rPr>
        <w:lastRenderedPageBreak/>
        <w:t>９</w:t>
      </w:r>
      <w:r w:rsidR="00AE7A07">
        <w:rPr>
          <w:sz w:val="22"/>
          <w:szCs w:val="22"/>
        </w:rPr>
        <w:t xml:space="preserve">　所要経費</w:t>
      </w:r>
    </w:p>
    <w:p w:rsidR="00AE7A07" w:rsidRDefault="00AE7A07" w:rsidP="00493F74">
      <w:pPr>
        <w:pStyle w:val="Word"/>
        <w:ind w:firstLineChars="300" w:firstLine="660"/>
        <w:rPr>
          <w:rFonts w:hint="default"/>
          <w:sz w:val="22"/>
          <w:szCs w:val="22"/>
        </w:rPr>
      </w:pPr>
      <w:r>
        <w:rPr>
          <w:sz w:val="22"/>
          <w:szCs w:val="22"/>
        </w:rPr>
        <w:t>別添のとおり</w:t>
      </w:r>
    </w:p>
    <w:p w:rsidR="00021271" w:rsidRDefault="00021271" w:rsidP="00AD58DE">
      <w:pPr>
        <w:pStyle w:val="Word"/>
        <w:rPr>
          <w:rFonts w:hint="default"/>
          <w:sz w:val="22"/>
          <w:szCs w:val="22"/>
        </w:rPr>
      </w:pPr>
    </w:p>
    <w:p w:rsidR="00021271" w:rsidRDefault="00021271" w:rsidP="00AD58DE">
      <w:pPr>
        <w:pStyle w:val="Word"/>
        <w:rPr>
          <w:rFonts w:hint="default"/>
          <w:sz w:val="22"/>
          <w:szCs w:val="22"/>
        </w:rPr>
      </w:pPr>
    </w:p>
    <w:p w:rsidR="00021271" w:rsidRDefault="00021271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F03A5B" w:rsidRDefault="00F03A5B" w:rsidP="00AD58DE">
      <w:pPr>
        <w:pStyle w:val="Word"/>
        <w:rPr>
          <w:rFonts w:hint="default"/>
          <w:sz w:val="22"/>
          <w:szCs w:val="22"/>
        </w:rPr>
      </w:pPr>
    </w:p>
    <w:p w:rsidR="00021271" w:rsidRDefault="00021271" w:rsidP="00AD58DE">
      <w:pPr>
        <w:pStyle w:val="Word"/>
        <w:rPr>
          <w:rFonts w:hint="default"/>
          <w:sz w:val="22"/>
          <w:szCs w:val="22"/>
        </w:rPr>
      </w:pPr>
    </w:p>
    <w:p w:rsidR="00021271" w:rsidRPr="00B8680B" w:rsidRDefault="00021271" w:rsidP="00AD58DE">
      <w:pPr>
        <w:pStyle w:val="Word"/>
        <w:rPr>
          <w:rFonts w:hint="default"/>
          <w:sz w:val="22"/>
          <w:szCs w:val="22"/>
        </w:rPr>
      </w:pPr>
    </w:p>
    <w:p w:rsidR="00B8680B" w:rsidRPr="00B8680B" w:rsidRDefault="00B8680B" w:rsidP="00AD58DE">
      <w:pPr>
        <w:pStyle w:val="Word"/>
        <w:rPr>
          <w:rFonts w:hint="default"/>
          <w:sz w:val="22"/>
          <w:szCs w:val="22"/>
        </w:rPr>
      </w:pPr>
      <w:r w:rsidRPr="00B8680B">
        <w:rPr>
          <w:sz w:val="22"/>
          <w:szCs w:val="22"/>
        </w:rPr>
        <w:t>【担当者】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3385"/>
        <w:gridCol w:w="872"/>
        <w:gridCol w:w="3385"/>
      </w:tblGrid>
      <w:tr w:rsidR="00B8680B" w:rsidRPr="00B8680B" w:rsidTr="00E75E5B">
        <w:trPr>
          <w:trHeight w:val="298"/>
        </w:trPr>
        <w:tc>
          <w:tcPr>
            <w:tcW w:w="87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8680B" w:rsidRPr="00B8680B" w:rsidRDefault="00B8680B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 w:rsidRPr="00B8680B">
              <w:rPr>
                <w:rFonts w:ascii="ＭＳ 明朝" w:hAnsi="ＭＳ 明朝"/>
                <w:spacing w:val="1"/>
                <w:sz w:val="22"/>
                <w:szCs w:val="22"/>
              </w:rPr>
              <w:t>担当課</w:t>
            </w:r>
          </w:p>
        </w:tc>
        <w:tc>
          <w:tcPr>
            <w:tcW w:w="33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8680B" w:rsidRPr="00B8680B" w:rsidRDefault="00B8680B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8680B" w:rsidRPr="00B8680B" w:rsidRDefault="00B8680B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 w:rsidRPr="00B8680B">
              <w:rPr>
                <w:rFonts w:ascii="ＭＳ 明朝" w:hAnsi="ＭＳ 明朝"/>
                <w:spacing w:val="1"/>
                <w:sz w:val="22"/>
                <w:szCs w:val="22"/>
              </w:rPr>
              <w:t>ＴＥＬ</w:t>
            </w:r>
          </w:p>
        </w:tc>
        <w:tc>
          <w:tcPr>
            <w:tcW w:w="33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8680B" w:rsidRPr="00B8680B" w:rsidRDefault="00B8680B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</w:tr>
      <w:tr w:rsidR="00B8680B" w:rsidRPr="00B8680B" w:rsidTr="00E75E5B">
        <w:trPr>
          <w:trHeight w:val="266"/>
        </w:trPr>
        <w:tc>
          <w:tcPr>
            <w:tcW w:w="8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8680B" w:rsidRPr="00B8680B" w:rsidRDefault="00B8680B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 w:rsidRPr="00B8680B">
              <w:rPr>
                <w:rFonts w:ascii="ＭＳ 明朝" w:hAnsi="ＭＳ 明朝"/>
                <w:spacing w:val="1"/>
                <w:sz w:val="22"/>
                <w:szCs w:val="22"/>
              </w:rPr>
              <w:t>氏　名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8680B" w:rsidRPr="00B8680B" w:rsidRDefault="00B8680B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8680B" w:rsidRPr="00B8680B" w:rsidRDefault="00B8680B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 w:rsidRPr="00B8680B">
              <w:rPr>
                <w:rFonts w:ascii="ＭＳ 明朝" w:hAnsi="ＭＳ 明朝"/>
                <w:spacing w:val="1"/>
                <w:sz w:val="22"/>
                <w:szCs w:val="22"/>
              </w:rPr>
              <w:t>ＦＡＸ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8680B" w:rsidRPr="00B8680B" w:rsidRDefault="00B8680B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</w:tr>
      <w:tr w:rsidR="00B8680B" w:rsidRPr="00B8680B" w:rsidTr="00E75E5B">
        <w:trPr>
          <w:trHeight w:val="278"/>
        </w:trPr>
        <w:tc>
          <w:tcPr>
            <w:tcW w:w="87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8680B" w:rsidRPr="00B8680B" w:rsidRDefault="00B8680B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 w:rsidRPr="00B8680B">
              <w:rPr>
                <w:rFonts w:ascii="ＭＳ 明朝" w:hAnsi="ＭＳ 明朝"/>
                <w:spacing w:val="1"/>
                <w:sz w:val="22"/>
                <w:szCs w:val="22"/>
              </w:rPr>
              <w:t>職　名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8680B" w:rsidRPr="00B8680B" w:rsidRDefault="00B8680B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8680B" w:rsidRPr="00B8680B" w:rsidRDefault="00493F74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>
              <w:rPr>
                <w:rFonts w:eastAsia="Times New Roman" w:hint="default"/>
                <w:spacing w:val="1"/>
                <w:sz w:val="22"/>
                <w:szCs w:val="22"/>
              </w:rPr>
              <w:t>E</w:t>
            </w:r>
            <w:r w:rsidR="00B8680B" w:rsidRPr="00B8680B">
              <w:rPr>
                <w:rFonts w:eastAsia="Times New Roman"/>
                <w:spacing w:val="1"/>
                <w:sz w:val="22"/>
                <w:szCs w:val="22"/>
              </w:rPr>
              <w:t>-mail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8680B" w:rsidRPr="00B8680B" w:rsidRDefault="00B8680B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</w:tr>
    </w:tbl>
    <w:p w:rsidR="006C6813" w:rsidRDefault="00B8680B" w:rsidP="00AD58DE">
      <w:pPr>
        <w:pStyle w:val="Word"/>
        <w:jc w:val="left"/>
        <w:rPr>
          <w:rFonts w:ascii="ＭＳ 明朝" w:hAnsi="ＭＳ 明朝" w:hint="default"/>
          <w:sz w:val="22"/>
          <w:lang w:eastAsia="zh-TW"/>
        </w:rPr>
      </w:pPr>
      <w:r>
        <w:rPr>
          <w:rFonts w:ascii="ＭＳ 明朝" w:hAnsi="ＭＳ 明朝" w:hint="default"/>
          <w:sz w:val="22"/>
          <w:lang w:eastAsia="zh-TW"/>
        </w:rPr>
        <w:br w:type="page"/>
      </w:r>
      <w:r w:rsidR="006C6813">
        <w:rPr>
          <w:rFonts w:ascii="ＭＳ 明朝" w:hAnsi="ＭＳ 明朝"/>
          <w:sz w:val="22"/>
          <w:lang w:eastAsia="zh-TW"/>
        </w:rPr>
        <w:lastRenderedPageBreak/>
        <w:t>（別紙様式２）</w:t>
      </w:r>
    </w:p>
    <w:p w:rsidR="006C6813" w:rsidRPr="007060C0" w:rsidRDefault="006C6813" w:rsidP="00AD58DE">
      <w:pPr>
        <w:pStyle w:val="Word"/>
        <w:jc w:val="right"/>
        <w:rPr>
          <w:rFonts w:ascii="ＭＳ 明朝" w:hAnsi="ＭＳ 明朝" w:hint="default"/>
          <w:sz w:val="22"/>
          <w:szCs w:val="22"/>
          <w:lang w:eastAsia="zh-TW"/>
        </w:rPr>
      </w:pPr>
    </w:p>
    <w:p w:rsidR="006C6813" w:rsidRPr="00493F74" w:rsidRDefault="006C6813" w:rsidP="00AD58DE">
      <w:pPr>
        <w:pStyle w:val="Word"/>
        <w:jc w:val="right"/>
        <w:rPr>
          <w:rFonts w:eastAsia="PMingLiU"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 xml:space="preserve">　　年　　月　　日</w:t>
      </w:r>
    </w:p>
    <w:p w:rsidR="006C6813" w:rsidRPr="007060C0" w:rsidRDefault="006C6813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6C6813" w:rsidRPr="007060C0" w:rsidRDefault="003916D5" w:rsidP="00AD58DE">
      <w:pPr>
        <w:pStyle w:val="Word"/>
        <w:jc w:val="center"/>
        <w:rPr>
          <w:rFonts w:hint="default"/>
          <w:spacing w:val="2"/>
          <w:sz w:val="22"/>
          <w:szCs w:val="22"/>
          <w:lang w:eastAsia="zh-TW"/>
        </w:rPr>
      </w:pPr>
      <w:r>
        <w:rPr>
          <w:spacing w:val="2"/>
          <w:sz w:val="22"/>
          <w:szCs w:val="22"/>
          <w:lang w:eastAsia="zh-TW"/>
        </w:rPr>
        <w:t>事業</w:t>
      </w:r>
      <w:r w:rsidR="006C6813" w:rsidRPr="007060C0">
        <w:rPr>
          <w:spacing w:val="2"/>
          <w:sz w:val="22"/>
          <w:szCs w:val="22"/>
          <w:lang w:eastAsia="zh-TW"/>
        </w:rPr>
        <w:t>実施計画変更</w:t>
      </w:r>
      <w:r w:rsidR="00B007C3">
        <w:rPr>
          <w:spacing w:val="2"/>
          <w:sz w:val="22"/>
          <w:szCs w:val="22"/>
          <w:lang w:eastAsia="zh-TW"/>
        </w:rPr>
        <w:t>申請</w:t>
      </w:r>
      <w:r w:rsidR="006C6813" w:rsidRPr="007060C0">
        <w:rPr>
          <w:spacing w:val="2"/>
          <w:sz w:val="22"/>
          <w:szCs w:val="22"/>
          <w:lang w:eastAsia="zh-TW"/>
        </w:rPr>
        <w:t>書</w:t>
      </w:r>
    </w:p>
    <w:p w:rsidR="006C6813" w:rsidRPr="007060C0" w:rsidRDefault="006C6813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>文部科学省初等中等教育局長　殿</w:t>
      </w:r>
    </w:p>
    <w:p w:rsidR="006C6813" w:rsidRPr="00493F74" w:rsidRDefault="006C6813" w:rsidP="00493F74">
      <w:pPr>
        <w:pStyle w:val="Word"/>
        <w:rPr>
          <w:rFonts w:eastAsia="PMingLiU" w:hint="default"/>
          <w:sz w:val="22"/>
          <w:szCs w:val="22"/>
          <w:lang w:eastAsia="zh-TW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6C6813" w:rsidRPr="007060C0" w:rsidRDefault="006C6813" w:rsidP="00AD58DE">
      <w:pPr>
        <w:pStyle w:val="Word"/>
        <w:ind w:left="2861" w:firstLine="1262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>住所</w:t>
      </w:r>
    </w:p>
    <w:p w:rsidR="006C6813" w:rsidRPr="007060C0" w:rsidRDefault="006C6813" w:rsidP="00AD58DE">
      <w:pPr>
        <w:pStyle w:val="Word"/>
        <w:ind w:left="2861" w:firstLine="1269"/>
        <w:rPr>
          <w:rFonts w:hint="default"/>
          <w:sz w:val="22"/>
          <w:szCs w:val="22"/>
          <w:lang w:eastAsia="zh-TW"/>
        </w:rPr>
      </w:pPr>
      <w:r w:rsidRPr="007060C0">
        <w:rPr>
          <w:spacing w:val="2"/>
          <w:sz w:val="22"/>
          <w:szCs w:val="22"/>
          <w:lang w:eastAsia="zh-TW"/>
        </w:rPr>
        <w:t>管理機関名</w:t>
      </w:r>
    </w:p>
    <w:p w:rsidR="006C6813" w:rsidRPr="007060C0" w:rsidRDefault="006C6813" w:rsidP="00AD58DE">
      <w:pPr>
        <w:pStyle w:val="Word"/>
        <w:ind w:left="2861" w:firstLine="1269"/>
        <w:rPr>
          <w:rFonts w:hint="default"/>
          <w:sz w:val="22"/>
          <w:szCs w:val="22"/>
        </w:rPr>
      </w:pPr>
      <w:r w:rsidRPr="007060C0">
        <w:rPr>
          <w:sz w:val="22"/>
          <w:szCs w:val="22"/>
        </w:rPr>
        <w:t>代表者名　　　　　　　　　　　　　　　印</w:t>
      </w: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493F74" w:rsidP="00AD58DE">
      <w:pPr>
        <w:pStyle w:val="Word"/>
        <w:ind w:firstLine="211"/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　　　</w:t>
      </w:r>
      <w:r w:rsidR="006C6813" w:rsidRPr="007060C0">
        <w:rPr>
          <w:sz w:val="22"/>
          <w:szCs w:val="22"/>
        </w:rPr>
        <w:t>年度</w:t>
      </w:r>
      <w:r w:rsidR="008D7A1C">
        <w:rPr>
          <w:sz w:val="22"/>
          <w:szCs w:val="22"/>
        </w:rPr>
        <w:t>ＷＷＬ（ワールド・ワイド・ラーニング）コンソーシアム構築支援事業</w:t>
      </w:r>
      <w:r w:rsidR="006C6813" w:rsidRPr="007060C0">
        <w:rPr>
          <w:sz w:val="22"/>
          <w:szCs w:val="22"/>
        </w:rPr>
        <w:t>に係る</w:t>
      </w:r>
      <w:r w:rsidR="003916D5">
        <w:rPr>
          <w:sz w:val="22"/>
          <w:szCs w:val="22"/>
        </w:rPr>
        <w:t>事業</w:t>
      </w:r>
      <w:r w:rsidR="003242EE">
        <w:rPr>
          <w:sz w:val="22"/>
          <w:szCs w:val="22"/>
        </w:rPr>
        <w:t>実施</w:t>
      </w:r>
      <w:r w:rsidR="006C6813" w:rsidRPr="007060C0">
        <w:rPr>
          <w:sz w:val="22"/>
          <w:szCs w:val="22"/>
        </w:rPr>
        <w:t>計画を，下記により変更したいので，申請いたします。</w:t>
      </w: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6C6813" w:rsidP="00AD58DE">
      <w:pPr>
        <w:pStyle w:val="NoteHeading1"/>
        <w:rPr>
          <w:rFonts w:hint="default"/>
          <w:spacing w:val="1"/>
          <w:sz w:val="22"/>
          <w:szCs w:val="22"/>
          <w:lang w:eastAsia="zh-TW"/>
        </w:rPr>
      </w:pPr>
      <w:r w:rsidRPr="007060C0">
        <w:rPr>
          <w:spacing w:val="1"/>
          <w:sz w:val="22"/>
          <w:szCs w:val="22"/>
          <w:lang w:eastAsia="zh-TW"/>
        </w:rPr>
        <w:t>記</w:t>
      </w:r>
    </w:p>
    <w:p w:rsidR="006C6813" w:rsidRPr="007060C0" w:rsidRDefault="006C6813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6C6813" w:rsidRPr="007060C0" w:rsidRDefault="006C6813" w:rsidP="00493F74">
      <w:pPr>
        <w:pStyle w:val="Word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>１　変更事項</w:t>
      </w:r>
    </w:p>
    <w:p w:rsidR="006C6813" w:rsidRPr="007060C0" w:rsidRDefault="006C6813" w:rsidP="00493F74">
      <w:pPr>
        <w:pStyle w:val="Word"/>
        <w:ind w:firstLineChars="100" w:firstLine="220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>①　変更前</w:t>
      </w:r>
    </w:p>
    <w:p w:rsidR="006C6813" w:rsidRPr="007060C0" w:rsidRDefault="006C6813" w:rsidP="00493F74">
      <w:pPr>
        <w:pStyle w:val="Word"/>
        <w:ind w:firstLineChars="100" w:firstLine="220"/>
        <w:rPr>
          <w:rFonts w:hint="default"/>
          <w:sz w:val="22"/>
          <w:szCs w:val="22"/>
        </w:rPr>
      </w:pPr>
      <w:r w:rsidRPr="007060C0">
        <w:rPr>
          <w:sz w:val="22"/>
          <w:szCs w:val="22"/>
        </w:rPr>
        <w:t>②　変更後</w:t>
      </w: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Default="006C6813" w:rsidP="00AD58DE">
      <w:pPr>
        <w:pStyle w:val="Word"/>
        <w:rPr>
          <w:rFonts w:hint="default"/>
          <w:sz w:val="22"/>
          <w:szCs w:val="22"/>
        </w:rPr>
      </w:pPr>
    </w:p>
    <w:p w:rsidR="000E5F22" w:rsidRPr="007060C0" w:rsidRDefault="000E5F22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6C6813" w:rsidP="00493F74">
      <w:pPr>
        <w:pStyle w:val="Word"/>
        <w:rPr>
          <w:rFonts w:hint="default"/>
          <w:sz w:val="22"/>
          <w:szCs w:val="22"/>
        </w:rPr>
      </w:pPr>
      <w:r w:rsidRPr="007060C0">
        <w:rPr>
          <w:sz w:val="22"/>
          <w:szCs w:val="22"/>
        </w:rPr>
        <w:t>２　変更の理由</w:t>
      </w:r>
    </w:p>
    <w:p w:rsidR="006C6813" w:rsidRDefault="006C6813" w:rsidP="00AD58DE">
      <w:pPr>
        <w:pStyle w:val="Word"/>
        <w:rPr>
          <w:rFonts w:hint="default"/>
          <w:sz w:val="22"/>
          <w:szCs w:val="22"/>
        </w:rPr>
      </w:pPr>
    </w:p>
    <w:p w:rsidR="000E5F22" w:rsidRPr="007060C0" w:rsidRDefault="000E5F22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D00690" w:rsidP="00493F74">
      <w:pPr>
        <w:pStyle w:val="Word"/>
        <w:rPr>
          <w:rFonts w:hint="default"/>
          <w:sz w:val="22"/>
          <w:szCs w:val="22"/>
        </w:rPr>
      </w:pPr>
      <w:r>
        <w:rPr>
          <w:sz w:val="22"/>
          <w:szCs w:val="22"/>
        </w:rPr>
        <w:t>３　変更が事業に及ぼす影響及び効果</w:t>
      </w: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</w:p>
    <w:p w:rsidR="006C6813" w:rsidRPr="007060C0" w:rsidRDefault="006C6813" w:rsidP="00AD58DE">
      <w:pPr>
        <w:pStyle w:val="Word"/>
        <w:rPr>
          <w:rFonts w:hint="default"/>
          <w:sz w:val="22"/>
          <w:szCs w:val="22"/>
        </w:rPr>
      </w:pPr>
      <w:r w:rsidRPr="007060C0">
        <w:rPr>
          <w:sz w:val="22"/>
          <w:szCs w:val="22"/>
        </w:rPr>
        <w:t>【担当者】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3385"/>
        <w:gridCol w:w="872"/>
        <w:gridCol w:w="3385"/>
      </w:tblGrid>
      <w:tr w:rsidR="006C6813" w:rsidRPr="007060C0" w:rsidTr="00B27D3D">
        <w:trPr>
          <w:trHeight w:val="325"/>
        </w:trPr>
        <w:tc>
          <w:tcPr>
            <w:tcW w:w="87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6C6813" w:rsidRPr="007060C0" w:rsidRDefault="006C6813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担当課</w:t>
            </w:r>
          </w:p>
        </w:tc>
        <w:tc>
          <w:tcPr>
            <w:tcW w:w="33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6C6813" w:rsidRPr="007060C0" w:rsidRDefault="006C6813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6C6813" w:rsidRPr="007060C0" w:rsidRDefault="006C6813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ＴＥＬ</w:t>
            </w:r>
          </w:p>
        </w:tc>
        <w:tc>
          <w:tcPr>
            <w:tcW w:w="33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6C6813" w:rsidRPr="007060C0" w:rsidRDefault="006C6813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</w:tr>
      <w:tr w:rsidR="006C6813" w:rsidRPr="007060C0" w:rsidTr="00B27D3D">
        <w:trPr>
          <w:trHeight w:val="280"/>
        </w:trPr>
        <w:tc>
          <w:tcPr>
            <w:tcW w:w="8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6C6813" w:rsidRPr="007060C0" w:rsidRDefault="006C6813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氏　名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6C6813" w:rsidRPr="007060C0" w:rsidRDefault="006C6813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6C6813" w:rsidRPr="007060C0" w:rsidRDefault="006C6813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ＦＡＸ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6C6813" w:rsidRPr="007060C0" w:rsidRDefault="006C6813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</w:tr>
      <w:tr w:rsidR="006C6813" w:rsidRPr="007060C0" w:rsidTr="00B27D3D">
        <w:trPr>
          <w:trHeight w:val="269"/>
        </w:trPr>
        <w:tc>
          <w:tcPr>
            <w:tcW w:w="87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6C6813" w:rsidRPr="007060C0" w:rsidRDefault="006C6813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職　名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6C6813" w:rsidRPr="007060C0" w:rsidRDefault="006C6813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6C6813" w:rsidRPr="007060C0" w:rsidRDefault="00493F74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>
              <w:rPr>
                <w:rFonts w:eastAsia="Times New Roman" w:hint="default"/>
                <w:spacing w:val="1"/>
                <w:sz w:val="22"/>
                <w:szCs w:val="22"/>
              </w:rPr>
              <w:t>E</w:t>
            </w:r>
            <w:r w:rsidR="006C6813" w:rsidRPr="007060C0">
              <w:rPr>
                <w:rFonts w:eastAsia="Times New Roman"/>
                <w:spacing w:val="1"/>
                <w:sz w:val="22"/>
                <w:szCs w:val="22"/>
              </w:rPr>
              <w:t>-mail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6C6813" w:rsidRPr="007060C0" w:rsidRDefault="006C6813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</w:tr>
    </w:tbl>
    <w:p w:rsidR="00A82440" w:rsidRDefault="00836E95" w:rsidP="00AD58DE">
      <w:pPr>
        <w:pStyle w:val="Word"/>
        <w:jc w:val="left"/>
        <w:rPr>
          <w:rFonts w:ascii="ＭＳ 明朝" w:hAnsi="ＭＳ 明朝" w:hint="default"/>
          <w:sz w:val="22"/>
          <w:lang w:eastAsia="zh-TW"/>
        </w:rPr>
      </w:pPr>
      <w:r>
        <w:rPr>
          <w:rFonts w:ascii="ＭＳ 明朝" w:hAnsi="ＭＳ 明朝" w:hint="default"/>
          <w:sz w:val="22"/>
          <w:lang w:eastAsia="zh-TW"/>
        </w:rPr>
        <w:br w:type="page"/>
      </w:r>
      <w:r w:rsidR="00A82440">
        <w:rPr>
          <w:rFonts w:ascii="ＭＳ 明朝" w:hAnsi="ＭＳ 明朝"/>
          <w:sz w:val="22"/>
          <w:lang w:eastAsia="zh-TW"/>
        </w:rPr>
        <w:lastRenderedPageBreak/>
        <w:t>（別紙様式３）</w:t>
      </w:r>
    </w:p>
    <w:p w:rsidR="00A82440" w:rsidRPr="007060C0" w:rsidRDefault="00A82440" w:rsidP="00AD58DE">
      <w:pPr>
        <w:pStyle w:val="Word"/>
        <w:jc w:val="right"/>
        <w:rPr>
          <w:rFonts w:ascii="ＭＳ 明朝" w:hAnsi="ＭＳ 明朝" w:hint="default"/>
          <w:sz w:val="22"/>
          <w:szCs w:val="22"/>
          <w:lang w:eastAsia="zh-TW"/>
        </w:rPr>
      </w:pPr>
    </w:p>
    <w:p w:rsidR="00A82440" w:rsidRPr="00493F74" w:rsidRDefault="00A82440" w:rsidP="00AD58DE">
      <w:pPr>
        <w:pStyle w:val="Word"/>
        <w:jc w:val="right"/>
        <w:rPr>
          <w:rFonts w:eastAsia="PMingLiU"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 xml:space="preserve">　　年　　月　　日</w:t>
      </w:r>
    </w:p>
    <w:p w:rsidR="00A82440" w:rsidRPr="007060C0" w:rsidRDefault="00A82440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A82440" w:rsidRPr="007060C0" w:rsidRDefault="00A82440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A82440" w:rsidRPr="007060C0" w:rsidRDefault="003916D5" w:rsidP="00AD58DE">
      <w:pPr>
        <w:pStyle w:val="Word"/>
        <w:jc w:val="center"/>
        <w:rPr>
          <w:rFonts w:hint="default"/>
          <w:spacing w:val="2"/>
          <w:sz w:val="22"/>
          <w:szCs w:val="22"/>
          <w:lang w:eastAsia="zh-TW"/>
        </w:rPr>
      </w:pPr>
      <w:r>
        <w:rPr>
          <w:spacing w:val="2"/>
          <w:sz w:val="22"/>
          <w:szCs w:val="22"/>
          <w:lang w:eastAsia="zh-TW"/>
        </w:rPr>
        <w:t>事業</w:t>
      </w:r>
      <w:r w:rsidR="00A82440">
        <w:rPr>
          <w:spacing w:val="2"/>
          <w:sz w:val="22"/>
          <w:szCs w:val="22"/>
          <w:lang w:eastAsia="zh-TW"/>
        </w:rPr>
        <w:t>完了報告書</w:t>
      </w:r>
    </w:p>
    <w:p w:rsidR="00A82440" w:rsidRPr="00021271" w:rsidRDefault="00A82440" w:rsidP="00AD58DE">
      <w:pPr>
        <w:pStyle w:val="Word"/>
        <w:rPr>
          <w:rFonts w:eastAsia="PMingLiU" w:hint="default"/>
          <w:sz w:val="22"/>
          <w:szCs w:val="22"/>
          <w:lang w:eastAsia="zh-TW"/>
        </w:rPr>
      </w:pPr>
    </w:p>
    <w:p w:rsidR="00A82440" w:rsidRPr="007060C0" w:rsidRDefault="00A82440" w:rsidP="00AD58DE">
      <w:pPr>
        <w:pStyle w:val="Word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>文部科学省初等中等教育局長　殿</w:t>
      </w:r>
    </w:p>
    <w:p w:rsidR="00A82440" w:rsidRPr="00493F74" w:rsidRDefault="00A82440" w:rsidP="00493F74">
      <w:pPr>
        <w:pStyle w:val="Word"/>
        <w:rPr>
          <w:rFonts w:eastAsia="PMingLiU" w:hint="default"/>
          <w:sz w:val="22"/>
          <w:szCs w:val="22"/>
          <w:lang w:eastAsia="zh-TW"/>
        </w:rPr>
      </w:pPr>
    </w:p>
    <w:p w:rsidR="00A82440" w:rsidRPr="007060C0" w:rsidRDefault="00A82440" w:rsidP="00AD58DE">
      <w:pPr>
        <w:pStyle w:val="Word"/>
        <w:rPr>
          <w:rFonts w:hint="default"/>
          <w:sz w:val="22"/>
          <w:szCs w:val="22"/>
          <w:lang w:eastAsia="zh-TW"/>
        </w:rPr>
      </w:pPr>
    </w:p>
    <w:p w:rsidR="00A82440" w:rsidRPr="007060C0" w:rsidRDefault="00A82440" w:rsidP="00AD58DE">
      <w:pPr>
        <w:pStyle w:val="Word"/>
        <w:ind w:left="2861" w:firstLine="1262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>住所</w:t>
      </w:r>
    </w:p>
    <w:p w:rsidR="00A82440" w:rsidRPr="007060C0" w:rsidRDefault="00A82440" w:rsidP="00AD58DE">
      <w:pPr>
        <w:pStyle w:val="Word"/>
        <w:ind w:left="2861" w:firstLine="1269"/>
        <w:rPr>
          <w:rFonts w:hint="default"/>
          <w:sz w:val="22"/>
          <w:szCs w:val="22"/>
          <w:lang w:eastAsia="zh-TW"/>
        </w:rPr>
      </w:pPr>
      <w:r w:rsidRPr="007060C0">
        <w:rPr>
          <w:spacing w:val="2"/>
          <w:sz w:val="22"/>
          <w:szCs w:val="22"/>
          <w:lang w:eastAsia="zh-TW"/>
        </w:rPr>
        <w:t>管理機関名</w:t>
      </w:r>
    </w:p>
    <w:p w:rsidR="00A82440" w:rsidRPr="007060C0" w:rsidRDefault="00A82440" w:rsidP="00AD58DE">
      <w:pPr>
        <w:pStyle w:val="Word"/>
        <w:ind w:left="2861" w:firstLine="1269"/>
        <w:rPr>
          <w:rFonts w:hint="default"/>
          <w:sz w:val="22"/>
          <w:szCs w:val="22"/>
          <w:lang w:eastAsia="zh-TW"/>
        </w:rPr>
      </w:pPr>
      <w:r w:rsidRPr="007060C0">
        <w:rPr>
          <w:sz w:val="22"/>
          <w:szCs w:val="22"/>
          <w:lang w:eastAsia="zh-TW"/>
        </w:rPr>
        <w:t>代表者名　　　　　　　　　　　　　　　印</w:t>
      </w:r>
    </w:p>
    <w:p w:rsidR="00A82440" w:rsidRPr="00021271" w:rsidRDefault="00A82440" w:rsidP="00AD58DE">
      <w:pPr>
        <w:pStyle w:val="Word"/>
        <w:rPr>
          <w:rFonts w:eastAsia="PMingLiU" w:hint="default"/>
          <w:sz w:val="22"/>
          <w:szCs w:val="22"/>
          <w:lang w:eastAsia="zh-TW"/>
        </w:rPr>
      </w:pPr>
    </w:p>
    <w:p w:rsidR="00A82440" w:rsidRPr="007060C0" w:rsidRDefault="00493F74" w:rsidP="00AD58DE">
      <w:pPr>
        <w:pStyle w:val="Word"/>
        <w:ind w:firstLine="211"/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　　　</w:t>
      </w:r>
      <w:r w:rsidR="00A82440" w:rsidRPr="007060C0">
        <w:rPr>
          <w:sz w:val="22"/>
          <w:szCs w:val="22"/>
        </w:rPr>
        <w:t>年度</w:t>
      </w:r>
      <w:r w:rsidR="008D7A1C">
        <w:rPr>
          <w:sz w:val="22"/>
          <w:szCs w:val="22"/>
        </w:rPr>
        <w:t>ＷＷＬ（ワールド・ワイド・ラーニング）コンソーシアム構築支援事業</w:t>
      </w:r>
      <w:r w:rsidR="00A82440" w:rsidRPr="007060C0">
        <w:rPr>
          <w:sz w:val="22"/>
          <w:szCs w:val="22"/>
        </w:rPr>
        <w:t>に係る</w:t>
      </w:r>
      <w:r w:rsidR="003916D5">
        <w:rPr>
          <w:sz w:val="22"/>
          <w:szCs w:val="22"/>
        </w:rPr>
        <w:t>事業</w:t>
      </w:r>
      <w:r w:rsidR="00890028">
        <w:rPr>
          <w:sz w:val="22"/>
          <w:szCs w:val="22"/>
        </w:rPr>
        <w:t>完了報告書</w:t>
      </w:r>
      <w:r w:rsidR="00A82440" w:rsidRPr="007060C0">
        <w:rPr>
          <w:sz w:val="22"/>
          <w:szCs w:val="22"/>
        </w:rPr>
        <w:t>を，下記により</w:t>
      </w:r>
      <w:r w:rsidR="002D768B">
        <w:rPr>
          <w:sz w:val="22"/>
          <w:szCs w:val="22"/>
        </w:rPr>
        <w:t>提出します</w:t>
      </w:r>
      <w:r w:rsidR="00A82440" w:rsidRPr="007060C0">
        <w:rPr>
          <w:sz w:val="22"/>
          <w:szCs w:val="22"/>
        </w:rPr>
        <w:t>。</w:t>
      </w:r>
    </w:p>
    <w:p w:rsidR="00A82440" w:rsidRPr="007060C0" w:rsidRDefault="00A82440" w:rsidP="00AD58DE">
      <w:pPr>
        <w:pStyle w:val="Word"/>
        <w:rPr>
          <w:rFonts w:hint="default"/>
          <w:sz w:val="22"/>
          <w:szCs w:val="22"/>
        </w:rPr>
      </w:pPr>
    </w:p>
    <w:p w:rsidR="00A82440" w:rsidRPr="007060C0" w:rsidRDefault="00A82440" w:rsidP="00AD58DE">
      <w:pPr>
        <w:pStyle w:val="NoteHeading1"/>
        <w:rPr>
          <w:rFonts w:hint="default"/>
          <w:spacing w:val="1"/>
          <w:sz w:val="22"/>
          <w:szCs w:val="22"/>
        </w:rPr>
      </w:pPr>
      <w:r w:rsidRPr="007060C0">
        <w:rPr>
          <w:spacing w:val="1"/>
          <w:sz w:val="22"/>
          <w:szCs w:val="22"/>
        </w:rPr>
        <w:t>記</w:t>
      </w:r>
    </w:p>
    <w:p w:rsidR="007064AC" w:rsidRDefault="007064AC" w:rsidP="00AD58DE">
      <w:pPr>
        <w:pStyle w:val="Word"/>
        <w:ind w:left="488" w:hanging="488"/>
        <w:jc w:val="left"/>
        <w:textAlignment w:val="center"/>
        <w:rPr>
          <w:rFonts w:ascii="ＭＳ 明朝" w:hAnsi="ＭＳ 明朝" w:hint="default"/>
          <w:sz w:val="22"/>
        </w:rPr>
      </w:pPr>
    </w:p>
    <w:p w:rsidR="007064AC" w:rsidRDefault="007F0023" w:rsidP="00AD58DE">
      <w:pPr>
        <w:pStyle w:val="Word"/>
        <w:rPr>
          <w:rFonts w:hint="default"/>
          <w:sz w:val="21"/>
        </w:rPr>
      </w:pPr>
      <w:r>
        <w:rPr>
          <w:sz w:val="21"/>
        </w:rPr>
        <w:t>１　事業の実施期間</w:t>
      </w:r>
    </w:p>
    <w:p w:rsidR="00A64B9C" w:rsidRDefault="007F0023" w:rsidP="00493F74">
      <w:pPr>
        <w:pStyle w:val="Word"/>
        <w:ind w:firstLineChars="100" w:firstLine="210"/>
        <w:rPr>
          <w:rFonts w:eastAsia="PMingLiU" w:hint="default"/>
          <w:sz w:val="21"/>
        </w:rPr>
      </w:pPr>
      <w:r>
        <w:rPr>
          <w:sz w:val="21"/>
        </w:rPr>
        <w:t xml:space="preserve">　　</w:t>
      </w:r>
      <w:r w:rsidR="00D64CA0">
        <w:rPr>
          <w:sz w:val="21"/>
        </w:rPr>
        <w:t xml:space="preserve">　　年　　月　　日（契約締結日）～</w:t>
      </w:r>
      <w:r>
        <w:rPr>
          <w:sz w:val="21"/>
        </w:rPr>
        <w:t xml:space="preserve">　　年　　月　　日</w:t>
      </w:r>
    </w:p>
    <w:p w:rsidR="00021271" w:rsidRPr="00021271" w:rsidRDefault="00021271" w:rsidP="00AD58DE">
      <w:pPr>
        <w:pStyle w:val="Word"/>
        <w:rPr>
          <w:rFonts w:eastAsia="PMingLiU" w:hint="default"/>
          <w:sz w:val="21"/>
        </w:rPr>
      </w:pPr>
    </w:p>
    <w:p w:rsidR="007F0023" w:rsidRDefault="00D64CA0" w:rsidP="00AD58DE">
      <w:pPr>
        <w:pStyle w:val="Word"/>
        <w:rPr>
          <w:rFonts w:hint="default"/>
          <w:sz w:val="21"/>
          <w:lang w:eastAsia="zh-CN"/>
        </w:rPr>
      </w:pPr>
      <w:r>
        <w:rPr>
          <w:sz w:val="21"/>
          <w:lang w:eastAsia="zh-CN"/>
        </w:rPr>
        <w:t>２　事業拠点校</w:t>
      </w:r>
      <w:r w:rsidR="007F0023">
        <w:rPr>
          <w:sz w:val="21"/>
          <w:lang w:eastAsia="zh-CN"/>
        </w:rPr>
        <w:t>名</w:t>
      </w:r>
    </w:p>
    <w:p w:rsidR="007F0023" w:rsidRDefault="00493F74" w:rsidP="00493F74">
      <w:pPr>
        <w:pStyle w:val="Word"/>
        <w:ind w:firstLineChars="300" w:firstLine="630"/>
        <w:rPr>
          <w:rFonts w:hint="default"/>
          <w:sz w:val="21"/>
          <w:lang w:eastAsia="zh-CN"/>
        </w:rPr>
      </w:pPr>
      <w:r>
        <w:rPr>
          <w:sz w:val="21"/>
          <w:lang w:eastAsia="zh-CN"/>
        </w:rPr>
        <w:t>学</w:t>
      </w:r>
      <w:r w:rsidR="00D64CA0">
        <w:rPr>
          <w:sz w:val="21"/>
          <w:lang w:eastAsia="zh-CN"/>
        </w:rPr>
        <w:t>校</w:t>
      </w:r>
      <w:r w:rsidR="007F0023">
        <w:rPr>
          <w:sz w:val="21"/>
          <w:lang w:eastAsia="zh-CN"/>
        </w:rPr>
        <w:t>名</w:t>
      </w:r>
    </w:p>
    <w:p w:rsidR="00A64B9C" w:rsidRPr="00021271" w:rsidRDefault="007F0023" w:rsidP="00493F74">
      <w:pPr>
        <w:pStyle w:val="Word"/>
        <w:ind w:firstLineChars="300" w:firstLine="630"/>
        <w:rPr>
          <w:rFonts w:eastAsia="PMingLiU" w:hint="default"/>
          <w:sz w:val="21"/>
          <w:lang w:eastAsia="zh-CN"/>
        </w:rPr>
      </w:pPr>
      <w:r>
        <w:rPr>
          <w:sz w:val="21"/>
          <w:lang w:eastAsia="zh-CN"/>
        </w:rPr>
        <w:t>学校長名</w:t>
      </w:r>
    </w:p>
    <w:p w:rsidR="00021271" w:rsidRDefault="00021271" w:rsidP="00AD58DE">
      <w:pPr>
        <w:pStyle w:val="Word"/>
        <w:rPr>
          <w:rFonts w:eastAsia="PMingLiU" w:hint="default"/>
          <w:sz w:val="21"/>
          <w:lang w:eastAsia="zh-CN"/>
        </w:rPr>
      </w:pPr>
    </w:p>
    <w:p w:rsidR="00A64B9C" w:rsidRPr="00F03A5B" w:rsidRDefault="00D64CA0" w:rsidP="00AD58DE">
      <w:pPr>
        <w:pStyle w:val="Word"/>
        <w:rPr>
          <w:rFonts w:eastAsia="PMingLiU" w:hint="default"/>
          <w:color w:val="auto"/>
          <w:sz w:val="21"/>
        </w:rPr>
      </w:pPr>
      <w:r w:rsidRPr="00F03A5B">
        <w:rPr>
          <w:color w:val="auto"/>
          <w:sz w:val="21"/>
        </w:rPr>
        <w:t>３　構想</w:t>
      </w:r>
      <w:r w:rsidR="007D27DD" w:rsidRPr="00F03A5B">
        <w:rPr>
          <w:color w:val="auto"/>
          <w:sz w:val="21"/>
        </w:rPr>
        <w:t>名</w:t>
      </w:r>
    </w:p>
    <w:p w:rsidR="00021271" w:rsidRPr="00F03A5B" w:rsidRDefault="00021271" w:rsidP="00AD58DE">
      <w:pPr>
        <w:pStyle w:val="Word"/>
        <w:rPr>
          <w:rFonts w:eastAsia="PMingLiU" w:hint="default"/>
          <w:color w:val="auto"/>
          <w:sz w:val="21"/>
        </w:rPr>
      </w:pPr>
    </w:p>
    <w:p w:rsidR="00A64B9C" w:rsidRPr="00F03A5B" w:rsidRDefault="00D64CA0" w:rsidP="00AD58DE">
      <w:pPr>
        <w:pStyle w:val="Word"/>
        <w:rPr>
          <w:rFonts w:eastAsia="PMingLiU" w:hint="default"/>
          <w:color w:val="auto"/>
          <w:sz w:val="21"/>
        </w:rPr>
      </w:pPr>
      <w:r w:rsidRPr="00F03A5B">
        <w:rPr>
          <w:color w:val="auto"/>
          <w:sz w:val="21"/>
        </w:rPr>
        <w:t>４　構想</w:t>
      </w:r>
      <w:r w:rsidR="00493F74" w:rsidRPr="00F03A5B">
        <w:rPr>
          <w:color w:val="auto"/>
          <w:sz w:val="21"/>
        </w:rPr>
        <w:t>の</w:t>
      </w:r>
      <w:r w:rsidR="007D27DD" w:rsidRPr="00F03A5B">
        <w:rPr>
          <w:color w:val="auto"/>
          <w:sz w:val="21"/>
        </w:rPr>
        <w:t>概要</w:t>
      </w:r>
    </w:p>
    <w:p w:rsidR="00021271" w:rsidRPr="00F03A5B" w:rsidRDefault="00021271" w:rsidP="00AD58DE">
      <w:pPr>
        <w:pStyle w:val="Word"/>
        <w:rPr>
          <w:rFonts w:hint="default"/>
          <w:color w:val="auto"/>
          <w:sz w:val="21"/>
        </w:rPr>
      </w:pPr>
    </w:p>
    <w:p w:rsidR="00493F74" w:rsidRPr="00F03A5B" w:rsidRDefault="00493F74" w:rsidP="00493F74">
      <w:pPr>
        <w:pStyle w:val="Word"/>
        <w:rPr>
          <w:rFonts w:hint="default"/>
          <w:color w:val="auto"/>
          <w:sz w:val="21"/>
        </w:rPr>
      </w:pPr>
      <w:r w:rsidRPr="00F03A5B">
        <w:rPr>
          <w:color w:val="auto"/>
          <w:sz w:val="21"/>
        </w:rPr>
        <w:t>５　教育課程の特例の活用の有無</w:t>
      </w:r>
    </w:p>
    <w:p w:rsidR="00F03A5B" w:rsidRPr="00F03A5B" w:rsidRDefault="00F03A5B" w:rsidP="00493F74">
      <w:pPr>
        <w:pStyle w:val="Word"/>
        <w:rPr>
          <w:rFonts w:hint="default"/>
          <w:color w:val="auto"/>
          <w:sz w:val="21"/>
        </w:rPr>
      </w:pPr>
    </w:p>
    <w:p w:rsidR="00493F74" w:rsidRPr="00F03A5B" w:rsidRDefault="00493F74" w:rsidP="00493F74">
      <w:pPr>
        <w:pStyle w:val="Word"/>
        <w:rPr>
          <w:rFonts w:hint="default"/>
          <w:color w:val="auto"/>
          <w:sz w:val="21"/>
        </w:rPr>
      </w:pPr>
      <w:r w:rsidRPr="00F03A5B">
        <w:rPr>
          <w:color w:val="auto"/>
          <w:sz w:val="21"/>
        </w:rPr>
        <w:t>６　管理機関の取組・支援実績</w:t>
      </w:r>
    </w:p>
    <w:p w:rsidR="004A15F1" w:rsidRPr="00F03A5B" w:rsidRDefault="004A15F1" w:rsidP="00493F74">
      <w:pPr>
        <w:pStyle w:val="Word"/>
        <w:rPr>
          <w:rFonts w:hint="default"/>
          <w:color w:val="auto"/>
          <w:sz w:val="21"/>
        </w:rPr>
      </w:pPr>
      <w:r w:rsidRPr="00F03A5B">
        <w:rPr>
          <w:color w:val="auto"/>
          <w:sz w:val="21"/>
        </w:rPr>
        <w:t>（１）実施日程</w:t>
      </w:r>
    </w:p>
    <w:p w:rsidR="004A15F1" w:rsidRPr="00F03A5B" w:rsidRDefault="004A15F1" w:rsidP="004A15F1">
      <w:pPr>
        <w:pStyle w:val="Word"/>
        <w:rPr>
          <w:rFonts w:eastAsia="PMingLiU" w:hint="default"/>
          <w:color w:val="auto"/>
          <w:sz w:val="22"/>
          <w:szCs w:val="22"/>
          <w:lang w:eastAsia="zh-TW"/>
        </w:rPr>
      </w:pPr>
    </w:p>
    <w:tbl>
      <w:tblPr>
        <w:tblStyle w:val="ae"/>
        <w:tblW w:w="8784" w:type="dxa"/>
        <w:tblInd w:w="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8"/>
        <w:gridCol w:w="596"/>
        <w:gridCol w:w="596"/>
        <w:gridCol w:w="597"/>
        <w:gridCol w:w="596"/>
        <w:gridCol w:w="596"/>
        <w:gridCol w:w="597"/>
        <w:gridCol w:w="596"/>
        <w:gridCol w:w="596"/>
        <w:gridCol w:w="597"/>
        <w:gridCol w:w="596"/>
        <w:gridCol w:w="596"/>
        <w:gridCol w:w="597"/>
      </w:tblGrid>
      <w:tr w:rsidR="00F03A5B" w:rsidRPr="00F03A5B" w:rsidTr="004470F0">
        <w:tc>
          <w:tcPr>
            <w:tcW w:w="1628" w:type="dxa"/>
            <w:vAlign w:val="center"/>
          </w:tcPr>
          <w:p w:rsidR="004A15F1" w:rsidRPr="00F03A5B" w:rsidRDefault="004A15F1" w:rsidP="004470F0">
            <w:pPr>
              <w:pStyle w:val="Word"/>
              <w:jc w:val="center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業務項目</w:t>
            </w:r>
          </w:p>
        </w:tc>
        <w:tc>
          <w:tcPr>
            <w:tcW w:w="7156" w:type="dxa"/>
            <w:gridSpan w:val="12"/>
            <w:vAlign w:val="center"/>
          </w:tcPr>
          <w:p w:rsidR="004A15F1" w:rsidRPr="00F03A5B" w:rsidRDefault="004A15F1" w:rsidP="004470F0">
            <w:pPr>
              <w:pStyle w:val="Word"/>
              <w:jc w:val="center"/>
              <w:rPr>
                <w:rFonts w:ascii="Century" w:eastAsiaTheme="minorEastAsia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/>
                <w:color w:val="auto"/>
                <w:sz w:val="22"/>
                <w:szCs w:val="22"/>
                <w:lang w:eastAsia="zh-TW"/>
              </w:rPr>
              <w:t>実施期間（　　　　年　　月　　日　～　　　　　年　　月　　日）</w:t>
            </w:r>
          </w:p>
        </w:tc>
      </w:tr>
      <w:tr w:rsidR="00F03A5B" w:rsidRPr="00F03A5B" w:rsidTr="004470F0">
        <w:tc>
          <w:tcPr>
            <w:tcW w:w="1628" w:type="dxa"/>
            <w:vMerge w:val="restart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7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7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7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7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</w:tr>
      <w:tr w:rsidR="004A15F1" w:rsidRPr="00F03A5B" w:rsidTr="004470F0">
        <w:tc>
          <w:tcPr>
            <w:tcW w:w="1628" w:type="dxa"/>
            <w:vMerge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7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7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7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7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</w:tr>
    </w:tbl>
    <w:p w:rsidR="004A15F1" w:rsidRPr="00F03A5B" w:rsidRDefault="004A15F1" w:rsidP="004A15F1">
      <w:pPr>
        <w:pStyle w:val="Word"/>
        <w:rPr>
          <w:rFonts w:eastAsia="PMingLiU" w:hint="default"/>
          <w:color w:val="auto"/>
          <w:sz w:val="22"/>
          <w:szCs w:val="22"/>
          <w:lang w:eastAsia="zh-TW"/>
        </w:rPr>
      </w:pPr>
    </w:p>
    <w:p w:rsidR="004A15F1" w:rsidRPr="00F03A5B" w:rsidRDefault="004A15F1" w:rsidP="00493F74">
      <w:pPr>
        <w:pStyle w:val="Word"/>
        <w:rPr>
          <w:rFonts w:hint="default"/>
          <w:color w:val="auto"/>
          <w:sz w:val="21"/>
        </w:rPr>
      </w:pPr>
      <w:r w:rsidRPr="00F03A5B">
        <w:rPr>
          <w:color w:val="auto"/>
          <w:sz w:val="21"/>
        </w:rPr>
        <w:t>（２）実績の説明</w:t>
      </w:r>
    </w:p>
    <w:p w:rsidR="004A15F1" w:rsidRPr="00F03A5B" w:rsidRDefault="004A15F1" w:rsidP="00493F74">
      <w:pPr>
        <w:pStyle w:val="Word"/>
        <w:rPr>
          <w:rFonts w:hint="default"/>
          <w:color w:val="auto"/>
          <w:sz w:val="21"/>
        </w:rPr>
      </w:pPr>
    </w:p>
    <w:p w:rsidR="00493F74" w:rsidRPr="00F03A5B" w:rsidRDefault="00493F74" w:rsidP="00493F74">
      <w:pPr>
        <w:pStyle w:val="Word"/>
        <w:rPr>
          <w:rFonts w:hint="default"/>
          <w:color w:val="auto"/>
          <w:sz w:val="21"/>
        </w:rPr>
      </w:pPr>
      <w:r w:rsidRPr="00F03A5B">
        <w:rPr>
          <w:color w:val="auto"/>
          <w:sz w:val="21"/>
        </w:rPr>
        <w:t>７　研究開発の実績</w:t>
      </w:r>
    </w:p>
    <w:p w:rsidR="004A15F1" w:rsidRPr="00F03A5B" w:rsidRDefault="004A15F1" w:rsidP="004A15F1">
      <w:pPr>
        <w:pStyle w:val="Word"/>
        <w:rPr>
          <w:rFonts w:hint="default"/>
          <w:color w:val="auto"/>
          <w:sz w:val="21"/>
        </w:rPr>
      </w:pPr>
      <w:r w:rsidRPr="00F03A5B">
        <w:rPr>
          <w:color w:val="auto"/>
          <w:sz w:val="21"/>
        </w:rPr>
        <w:t>（１）実施日程</w:t>
      </w:r>
    </w:p>
    <w:p w:rsidR="004A15F1" w:rsidRPr="00F03A5B" w:rsidRDefault="004A15F1" w:rsidP="004A15F1">
      <w:pPr>
        <w:pStyle w:val="Word"/>
        <w:rPr>
          <w:rFonts w:eastAsia="PMingLiU" w:hint="default"/>
          <w:color w:val="auto"/>
          <w:sz w:val="22"/>
          <w:szCs w:val="22"/>
          <w:lang w:eastAsia="zh-TW"/>
        </w:rPr>
      </w:pPr>
    </w:p>
    <w:tbl>
      <w:tblPr>
        <w:tblStyle w:val="ae"/>
        <w:tblW w:w="8784" w:type="dxa"/>
        <w:tblInd w:w="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8"/>
        <w:gridCol w:w="596"/>
        <w:gridCol w:w="596"/>
        <w:gridCol w:w="597"/>
        <w:gridCol w:w="596"/>
        <w:gridCol w:w="596"/>
        <w:gridCol w:w="597"/>
        <w:gridCol w:w="596"/>
        <w:gridCol w:w="596"/>
        <w:gridCol w:w="597"/>
        <w:gridCol w:w="596"/>
        <w:gridCol w:w="596"/>
        <w:gridCol w:w="597"/>
      </w:tblGrid>
      <w:tr w:rsidR="00F03A5B" w:rsidRPr="00F03A5B" w:rsidTr="004470F0">
        <w:tc>
          <w:tcPr>
            <w:tcW w:w="1628" w:type="dxa"/>
            <w:vAlign w:val="center"/>
          </w:tcPr>
          <w:p w:rsidR="004A15F1" w:rsidRPr="00F03A5B" w:rsidRDefault="004A15F1" w:rsidP="004470F0">
            <w:pPr>
              <w:pStyle w:val="Word"/>
              <w:jc w:val="center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業務項目</w:t>
            </w:r>
          </w:p>
        </w:tc>
        <w:tc>
          <w:tcPr>
            <w:tcW w:w="7156" w:type="dxa"/>
            <w:gridSpan w:val="12"/>
            <w:vAlign w:val="center"/>
          </w:tcPr>
          <w:p w:rsidR="004A15F1" w:rsidRPr="00F03A5B" w:rsidRDefault="004A15F1" w:rsidP="004470F0">
            <w:pPr>
              <w:pStyle w:val="Word"/>
              <w:jc w:val="center"/>
              <w:rPr>
                <w:rFonts w:ascii="Century" w:eastAsiaTheme="minorEastAsia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/>
                <w:color w:val="auto"/>
                <w:sz w:val="22"/>
                <w:szCs w:val="22"/>
                <w:lang w:eastAsia="zh-TW"/>
              </w:rPr>
              <w:t>実施期間（　　　　年　　月　　日　～　　　　　年　　月　　日）</w:t>
            </w:r>
          </w:p>
        </w:tc>
      </w:tr>
      <w:tr w:rsidR="00F03A5B" w:rsidRPr="00F03A5B" w:rsidTr="004470F0">
        <w:tc>
          <w:tcPr>
            <w:tcW w:w="1628" w:type="dxa"/>
            <w:vMerge w:val="restart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7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7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7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6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  <w:tc>
          <w:tcPr>
            <w:tcW w:w="597" w:type="dxa"/>
            <w:vAlign w:val="center"/>
          </w:tcPr>
          <w:p w:rsidR="004A15F1" w:rsidRPr="00F03A5B" w:rsidRDefault="004A15F1" w:rsidP="004470F0">
            <w:pPr>
              <w:pStyle w:val="Word"/>
              <w:jc w:val="right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  <w:r w:rsidRPr="00F03A5B">
              <w:rPr>
                <w:rFonts w:ascii="Century" w:eastAsiaTheme="minorEastAsia" w:hAnsi="Century" w:hint="default"/>
                <w:color w:val="auto"/>
                <w:sz w:val="22"/>
                <w:szCs w:val="22"/>
              </w:rPr>
              <w:t>月</w:t>
            </w:r>
          </w:p>
        </w:tc>
      </w:tr>
      <w:tr w:rsidR="004A15F1" w:rsidRPr="00F03A5B" w:rsidTr="004470F0">
        <w:tc>
          <w:tcPr>
            <w:tcW w:w="1628" w:type="dxa"/>
            <w:vMerge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7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7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7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6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  <w:tc>
          <w:tcPr>
            <w:tcW w:w="597" w:type="dxa"/>
          </w:tcPr>
          <w:p w:rsidR="004A15F1" w:rsidRPr="00F03A5B" w:rsidRDefault="004A15F1" w:rsidP="004470F0">
            <w:pPr>
              <w:pStyle w:val="Word"/>
              <w:rPr>
                <w:rFonts w:ascii="Century" w:eastAsia="PMingLiU" w:hAnsi="Century" w:hint="default"/>
                <w:color w:val="auto"/>
                <w:sz w:val="22"/>
                <w:szCs w:val="22"/>
                <w:lang w:eastAsia="zh-TW"/>
              </w:rPr>
            </w:pPr>
          </w:p>
        </w:tc>
      </w:tr>
    </w:tbl>
    <w:p w:rsidR="004A15F1" w:rsidRPr="00F03A5B" w:rsidRDefault="004A15F1" w:rsidP="004A15F1">
      <w:pPr>
        <w:pStyle w:val="Word"/>
        <w:rPr>
          <w:rFonts w:eastAsia="PMingLiU" w:hint="default"/>
          <w:color w:val="auto"/>
          <w:sz w:val="22"/>
          <w:szCs w:val="22"/>
          <w:lang w:eastAsia="zh-TW"/>
        </w:rPr>
      </w:pPr>
    </w:p>
    <w:p w:rsidR="004A15F1" w:rsidRPr="00F03A5B" w:rsidRDefault="004A15F1" w:rsidP="004A15F1">
      <w:pPr>
        <w:pStyle w:val="Word"/>
        <w:rPr>
          <w:rFonts w:hint="default"/>
          <w:color w:val="auto"/>
          <w:sz w:val="21"/>
        </w:rPr>
      </w:pPr>
      <w:r w:rsidRPr="00F03A5B">
        <w:rPr>
          <w:color w:val="auto"/>
          <w:sz w:val="21"/>
        </w:rPr>
        <w:lastRenderedPageBreak/>
        <w:t>（２）実績の説明</w:t>
      </w:r>
    </w:p>
    <w:p w:rsidR="004A15F1" w:rsidRPr="00F03A5B" w:rsidRDefault="004A15F1" w:rsidP="00493F74">
      <w:pPr>
        <w:pStyle w:val="Word"/>
        <w:rPr>
          <w:rFonts w:hint="default"/>
          <w:color w:val="auto"/>
          <w:sz w:val="21"/>
        </w:rPr>
      </w:pPr>
    </w:p>
    <w:p w:rsidR="004A15F1" w:rsidRPr="00F03A5B" w:rsidRDefault="004A15F1" w:rsidP="00493F74">
      <w:pPr>
        <w:pStyle w:val="Word"/>
        <w:rPr>
          <w:rFonts w:hint="default"/>
          <w:color w:val="auto"/>
          <w:sz w:val="21"/>
        </w:rPr>
      </w:pPr>
    </w:p>
    <w:p w:rsidR="00493F74" w:rsidRPr="00F03A5B" w:rsidRDefault="00493F74" w:rsidP="00493F74">
      <w:pPr>
        <w:pStyle w:val="Word"/>
        <w:rPr>
          <w:rFonts w:hint="default"/>
          <w:color w:val="auto"/>
          <w:sz w:val="21"/>
        </w:rPr>
      </w:pPr>
      <w:r w:rsidRPr="00F03A5B">
        <w:rPr>
          <w:color w:val="auto"/>
          <w:sz w:val="21"/>
        </w:rPr>
        <w:t>８　目標の進捗状況，成果，評価</w:t>
      </w:r>
    </w:p>
    <w:p w:rsidR="00493F74" w:rsidRPr="00F03A5B" w:rsidRDefault="00493F74" w:rsidP="00AD58DE">
      <w:pPr>
        <w:pStyle w:val="Word"/>
        <w:rPr>
          <w:rFonts w:hint="default"/>
          <w:color w:val="auto"/>
          <w:sz w:val="21"/>
        </w:rPr>
      </w:pPr>
    </w:p>
    <w:p w:rsidR="00B27D3D" w:rsidRPr="00F03A5B" w:rsidRDefault="004A15F1" w:rsidP="00AD58DE">
      <w:pPr>
        <w:pStyle w:val="Word"/>
        <w:rPr>
          <w:rFonts w:hint="default"/>
          <w:color w:val="auto"/>
          <w:sz w:val="21"/>
        </w:rPr>
      </w:pPr>
      <w:r w:rsidRPr="00F03A5B">
        <w:rPr>
          <w:color w:val="auto"/>
          <w:sz w:val="21"/>
        </w:rPr>
        <w:t>９</w:t>
      </w:r>
      <w:r w:rsidR="007F0023" w:rsidRPr="00F03A5B">
        <w:rPr>
          <w:color w:val="auto"/>
          <w:sz w:val="21"/>
        </w:rPr>
        <w:t xml:space="preserve">　</w:t>
      </w:r>
      <w:r w:rsidR="00A8648B" w:rsidRPr="00F03A5B">
        <w:rPr>
          <w:color w:val="auto"/>
          <w:sz w:val="21"/>
        </w:rPr>
        <w:t>次年度以降の</w:t>
      </w:r>
      <w:r w:rsidR="008E623F" w:rsidRPr="00F03A5B">
        <w:rPr>
          <w:color w:val="auto"/>
          <w:sz w:val="21"/>
        </w:rPr>
        <w:t>課題及び</w:t>
      </w:r>
      <w:r w:rsidR="00A8648B" w:rsidRPr="00F03A5B">
        <w:rPr>
          <w:color w:val="auto"/>
          <w:sz w:val="21"/>
        </w:rPr>
        <w:t>改善点</w:t>
      </w:r>
    </w:p>
    <w:p w:rsidR="002F6987" w:rsidRDefault="002F6987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Default="00F03A5B" w:rsidP="00AD58DE">
      <w:pPr>
        <w:pStyle w:val="Word"/>
        <w:rPr>
          <w:rFonts w:hint="default"/>
          <w:sz w:val="21"/>
        </w:rPr>
      </w:pPr>
    </w:p>
    <w:p w:rsidR="00F03A5B" w:rsidRPr="00021271" w:rsidRDefault="00F03A5B" w:rsidP="00AD58DE">
      <w:pPr>
        <w:pStyle w:val="Word"/>
        <w:rPr>
          <w:rFonts w:hint="default"/>
          <w:sz w:val="21"/>
        </w:rPr>
      </w:pPr>
    </w:p>
    <w:p w:rsidR="00B27D3D" w:rsidRPr="007060C0" w:rsidRDefault="00B27D3D" w:rsidP="00AD58DE">
      <w:pPr>
        <w:pStyle w:val="Word"/>
        <w:rPr>
          <w:rFonts w:hint="default"/>
          <w:sz w:val="22"/>
          <w:szCs w:val="22"/>
        </w:rPr>
      </w:pPr>
      <w:r w:rsidRPr="007060C0">
        <w:rPr>
          <w:sz w:val="22"/>
          <w:szCs w:val="22"/>
        </w:rPr>
        <w:t>【担当者】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3385"/>
        <w:gridCol w:w="872"/>
        <w:gridCol w:w="3385"/>
      </w:tblGrid>
      <w:tr w:rsidR="00B27D3D" w:rsidRPr="007060C0" w:rsidTr="009828BD">
        <w:trPr>
          <w:trHeight w:val="325"/>
        </w:trPr>
        <w:tc>
          <w:tcPr>
            <w:tcW w:w="87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27D3D" w:rsidRPr="007060C0" w:rsidRDefault="00B27D3D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担当課</w:t>
            </w:r>
          </w:p>
        </w:tc>
        <w:tc>
          <w:tcPr>
            <w:tcW w:w="33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27D3D" w:rsidRPr="007060C0" w:rsidRDefault="00B27D3D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27D3D" w:rsidRPr="007060C0" w:rsidRDefault="00B27D3D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ＴＥＬ</w:t>
            </w:r>
          </w:p>
        </w:tc>
        <w:tc>
          <w:tcPr>
            <w:tcW w:w="33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27D3D" w:rsidRPr="007060C0" w:rsidRDefault="00B27D3D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</w:tr>
      <w:tr w:rsidR="00B27D3D" w:rsidRPr="007060C0" w:rsidTr="009828BD">
        <w:trPr>
          <w:trHeight w:val="280"/>
        </w:trPr>
        <w:tc>
          <w:tcPr>
            <w:tcW w:w="8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27D3D" w:rsidRPr="007060C0" w:rsidRDefault="00B27D3D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氏　名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27D3D" w:rsidRPr="007060C0" w:rsidRDefault="00B27D3D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27D3D" w:rsidRPr="007060C0" w:rsidRDefault="00B27D3D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ＦＡＸ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27D3D" w:rsidRPr="007060C0" w:rsidRDefault="00B27D3D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</w:tr>
      <w:tr w:rsidR="00B27D3D" w:rsidRPr="007060C0" w:rsidTr="009828BD">
        <w:trPr>
          <w:trHeight w:val="269"/>
        </w:trPr>
        <w:tc>
          <w:tcPr>
            <w:tcW w:w="87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27D3D" w:rsidRPr="007060C0" w:rsidRDefault="00B27D3D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 w:rsidRPr="007060C0">
              <w:rPr>
                <w:rFonts w:ascii="ＭＳ 明朝" w:hAnsi="ＭＳ 明朝"/>
                <w:spacing w:val="1"/>
                <w:sz w:val="22"/>
                <w:szCs w:val="22"/>
              </w:rPr>
              <w:t>職　名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27D3D" w:rsidRPr="007060C0" w:rsidRDefault="00B27D3D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27D3D" w:rsidRPr="007060C0" w:rsidRDefault="00CE3A0F" w:rsidP="00AD58DE">
            <w:pPr>
              <w:pStyle w:val="Word"/>
              <w:rPr>
                <w:rFonts w:hint="default"/>
                <w:sz w:val="22"/>
                <w:szCs w:val="22"/>
              </w:rPr>
            </w:pPr>
            <w:r>
              <w:rPr>
                <w:rFonts w:eastAsia="Times New Roman" w:hint="default"/>
                <w:spacing w:val="1"/>
                <w:sz w:val="22"/>
                <w:szCs w:val="22"/>
              </w:rPr>
              <w:t>E</w:t>
            </w:r>
            <w:r w:rsidR="00B27D3D" w:rsidRPr="007060C0">
              <w:rPr>
                <w:rFonts w:eastAsia="Times New Roman"/>
                <w:spacing w:val="1"/>
                <w:sz w:val="22"/>
                <w:szCs w:val="22"/>
              </w:rPr>
              <w:t>-mail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B27D3D" w:rsidRPr="007060C0" w:rsidRDefault="00B27D3D" w:rsidP="00AD58DE">
            <w:pPr>
              <w:pStyle w:val="Word"/>
              <w:rPr>
                <w:rFonts w:hint="default"/>
                <w:sz w:val="22"/>
                <w:szCs w:val="22"/>
              </w:rPr>
            </w:pPr>
          </w:p>
        </w:tc>
      </w:tr>
    </w:tbl>
    <w:p w:rsidR="00E92CDA" w:rsidRPr="007060C0" w:rsidRDefault="00E92CDA" w:rsidP="00AD58DE">
      <w:pPr>
        <w:pStyle w:val="Word"/>
        <w:rPr>
          <w:rFonts w:hint="default"/>
          <w:sz w:val="22"/>
          <w:szCs w:val="22"/>
        </w:rPr>
      </w:pPr>
    </w:p>
    <w:sectPr w:rsidR="00E92CDA" w:rsidRPr="007060C0" w:rsidSect="00D139AB">
      <w:footerReference w:type="default" r:id="rId8"/>
      <w:endnotePr>
        <w:numFmt w:val="decimal"/>
      </w:endnotePr>
      <w:pgSz w:w="11906" w:h="16838"/>
      <w:pgMar w:top="1701" w:right="1418" w:bottom="1418" w:left="1418" w:header="851" w:footer="624" w:gutter="0"/>
      <w:cols w:space="720"/>
      <w:docGrid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9D6" w:rsidRDefault="00AD79D6">
      <w:pPr>
        <w:spacing w:before="44"/>
        <w:rPr>
          <w:rFonts w:hint="default"/>
        </w:rPr>
      </w:pPr>
      <w:r>
        <w:continuationSeparator/>
      </w:r>
    </w:p>
  </w:endnote>
  <w:endnote w:type="continuationSeparator" w:id="0">
    <w:p w:rsidR="00AD79D6" w:rsidRDefault="00AD79D6">
      <w:pPr>
        <w:spacing w:before="4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247" w:rsidRPr="00CA4247" w:rsidRDefault="00CA4247" w:rsidP="00CA4247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9D6" w:rsidRDefault="00AD79D6">
      <w:pPr>
        <w:spacing w:before="44"/>
        <w:rPr>
          <w:rFonts w:hint="default"/>
        </w:rPr>
      </w:pPr>
      <w:r>
        <w:continuationSeparator/>
      </w:r>
    </w:p>
  </w:footnote>
  <w:footnote w:type="continuationSeparator" w:id="0">
    <w:p w:rsidR="00AD79D6" w:rsidRDefault="00AD79D6">
      <w:pPr>
        <w:spacing w:before="44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アウトライン1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940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940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940"/>
        </w:tabs>
        <w:ind w:left="2940" w:hanging="420"/>
      </w:pPr>
    </w:lvl>
  </w:abstractNum>
  <w:abstractNum w:abstractNumId="1" w15:restartNumberingAfterBreak="0">
    <w:nsid w:val="00000002"/>
    <w:multiLevelType w:val="multilevel"/>
    <w:tmpl w:val="00000000"/>
    <w:name w:val="アウトライン0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940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940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940"/>
        </w:tabs>
        <w:ind w:left="2940" w:hanging="420"/>
      </w:pPr>
    </w:lvl>
  </w:abstractNum>
  <w:abstractNum w:abstractNumId="2" w15:restartNumberingAfterBreak="0">
    <w:nsid w:val="00000003"/>
    <w:multiLevelType w:val="multilevel"/>
    <w:tmpl w:val="00000000"/>
    <w:name w:val="アウトライン1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940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940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940"/>
        </w:tabs>
        <w:ind w:left="2940" w:hanging="420"/>
      </w:pPr>
    </w:lvl>
  </w:abstractNum>
  <w:abstractNum w:abstractNumId="3" w15:restartNumberingAfterBreak="0">
    <w:nsid w:val="00000004"/>
    <w:multiLevelType w:val="multilevel"/>
    <w:tmpl w:val="00000000"/>
    <w:name w:val="アウトライン0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940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940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940"/>
        </w:tabs>
        <w:ind w:left="29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bordersDoNotSurroundHeader/>
  <w:bordersDoNotSurroundFooter/>
  <w:defaultTabStop w:val="840"/>
  <w:hyphenationZone w:val="0"/>
  <w:drawingGridHorizontalSpacing w:val="120"/>
  <w:drawingGridVerticalSpacing w:val="16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4AC"/>
    <w:rsid w:val="00021271"/>
    <w:rsid w:val="000417BE"/>
    <w:rsid w:val="00042BB2"/>
    <w:rsid w:val="00066F22"/>
    <w:rsid w:val="00067EDA"/>
    <w:rsid w:val="00071C1A"/>
    <w:rsid w:val="0007297C"/>
    <w:rsid w:val="00081107"/>
    <w:rsid w:val="000B6183"/>
    <w:rsid w:val="000B7B3C"/>
    <w:rsid w:val="000E2E11"/>
    <w:rsid w:val="000E5E31"/>
    <w:rsid w:val="000E5F22"/>
    <w:rsid w:val="00101BC5"/>
    <w:rsid w:val="001136CF"/>
    <w:rsid w:val="0014104D"/>
    <w:rsid w:val="00143672"/>
    <w:rsid w:val="001472DE"/>
    <w:rsid w:val="0016071C"/>
    <w:rsid w:val="001A3C51"/>
    <w:rsid w:val="001C4AA7"/>
    <w:rsid w:val="00246702"/>
    <w:rsid w:val="00274983"/>
    <w:rsid w:val="00292811"/>
    <w:rsid w:val="002A2DDC"/>
    <w:rsid w:val="002A6047"/>
    <w:rsid w:val="002D527F"/>
    <w:rsid w:val="002D768B"/>
    <w:rsid w:val="002F133D"/>
    <w:rsid w:val="002F6987"/>
    <w:rsid w:val="003242EE"/>
    <w:rsid w:val="00351BD0"/>
    <w:rsid w:val="00386AD5"/>
    <w:rsid w:val="003916D5"/>
    <w:rsid w:val="003A5234"/>
    <w:rsid w:val="003A6C30"/>
    <w:rsid w:val="003D59C5"/>
    <w:rsid w:val="00493F74"/>
    <w:rsid w:val="004A15F1"/>
    <w:rsid w:val="004A3FC7"/>
    <w:rsid w:val="004A4375"/>
    <w:rsid w:val="004F41E7"/>
    <w:rsid w:val="004F790E"/>
    <w:rsid w:val="005268DC"/>
    <w:rsid w:val="00553F39"/>
    <w:rsid w:val="005B31D9"/>
    <w:rsid w:val="00603112"/>
    <w:rsid w:val="006140EF"/>
    <w:rsid w:val="006578E3"/>
    <w:rsid w:val="00667416"/>
    <w:rsid w:val="006A321D"/>
    <w:rsid w:val="006A672B"/>
    <w:rsid w:val="006C6813"/>
    <w:rsid w:val="007060C0"/>
    <w:rsid w:val="007064AC"/>
    <w:rsid w:val="00713362"/>
    <w:rsid w:val="007544F0"/>
    <w:rsid w:val="007624BA"/>
    <w:rsid w:val="0076443D"/>
    <w:rsid w:val="00790121"/>
    <w:rsid w:val="007B10E0"/>
    <w:rsid w:val="007D27DD"/>
    <w:rsid w:val="007E5B24"/>
    <w:rsid w:val="007F0023"/>
    <w:rsid w:val="007F66BD"/>
    <w:rsid w:val="007F7B57"/>
    <w:rsid w:val="0080480E"/>
    <w:rsid w:val="00805CC2"/>
    <w:rsid w:val="00836E95"/>
    <w:rsid w:val="00857EEC"/>
    <w:rsid w:val="00872261"/>
    <w:rsid w:val="008866E2"/>
    <w:rsid w:val="00890028"/>
    <w:rsid w:val="008A3CEA"/>
    <w:rsid w:val="008D7A1C"/>
    <w:rsid w:val="008E623F"/>
    <w:rsid w:val="00914A77"/>
    <w:rsid w:val="0091792B"/>
    <w:rsid w:val="00942323"/>
    <w:rsid w:val="0095518A"/>
    <w:rsid w:val="0095733D"/>
    <w:rsid w:val="009608BC"/>
    <w:rsid w:val="009720B3"/>
    <w:rsid w:val="009B5F41"/>
    <w:rsid w:val="009E11A7"/>
    <w:rsid w:val="009F7E9A"/>
    <w:rsid w:val="00A51FC0"/>
    <w:rsid w:val="00A64B9C"/>
    <w:rsid w:val="00A66F62"/>
    <w:rsid w:val="00A82440"/>
    <w:rsid w:val="00A8613A"/>
    <w:rsid w:val="00A8648B"/>
    <w:rsid w:val="00A910B7"/>
    <w:rsid w:val="00AA5234"/>
    <w:rsid w:val="00AC1160"/>
    <w:rsid w:val="00AD58DE"/>
    <w:rsid w:val="00AD6F06"/>
    <w:rsid w:val="00AD78B2"/>
    <w:rsid w:val="00AD79D6"/>
    <w:rsid w:val="00AE7A07"/>
    <w:rsid w:val="00B007C3"/>
    <w:rsid w:val="00B06A79"/>
    <w:rsid w:val="00B10A26"/>
    <w:rsid w:val="00B27D3D"/>
    <w:rsid w:val="00B51D47"/>
    <w:rsid w:val="00B84764"/>
    <w:rsid w:val="00B8680B"/>
    <w:rsid w:val="00B9666F"/>
    <w:rsid w:val="00BC1378"/>
    <w:rsid w:val="00BD458A"/>
    <w:rsid w:val="00BE4305"/>
    <w:rsid w:val="00BF3851"/>
    <w:rsid w:val="00BF794F"/>
    <w:rsid w:val="00C06520"/>
    <w:rsid w:val="00C75AD9"/>
    <w:rsid w:val="00C7753A"/>
    <w:rsid w:val="00C81902"/>
    <w:rsid w:val="00C96984"/>
    <w:rsid w:val="00CA4247"/>
    <w:rsid w:val="00CC3974"/>
    <w:rsid w:val="00CE2913"/>
    <w:rsid w:val="00CE3A0F"/>
    <w:rsid w:val="00CF3078"/>
    <w:rsid w:val="00D00690"/>
    <w:rsid w:val="00D139AB"/>
    <w:rsid w:val="00D17367"/>
    <w:rsid w:val="00D23C1E"/>
    <w:rsid w:val="00D416FF"/>
    <w:rsid w:val="00D53E1D"/>
    <w:rsid w:val="00D64CA0"/>
    <w:rsid w:val="00D650C2"/>
    <w:rsid w:val="00D7082E"/>
    <w:rsid w:val="00D86140"/>
    <w:rsid w:val="00DB1D43"/>
    <w:rsid w:val="00DC10CE"/>
    <w:rsid w:val="00E4412A"/>
    <w:rsid w:val="00E50E06"/>
    <w:rsid w:val="00E739F7"/>
    <w:rsid w:val="00E73CC3"/>
    <w:rsid w:val="00E75E5B"/>
    <w:rsid w:val="00E92CDA"/>
    <w:rsid w:val="00E95594"/>
    <w:rsid w:val="00EF7184"/>
    <w:rsid w:val="00F03A5B"/>
    <w:rsid w:val="00F13DEB"/>
    <w:rsid w:val="00F70934"/>
    <w:rsid w:val="00F7435A"/>
    <w:rsid w:val="00FA6326"/>
    <w:rsid w:val="00FF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63E038C7-B0BE-4C23-AB6E-68A0C219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ページ番号1"/>
    <w:rPr>
      <w:rFonts w:ascii="Century" w:eastAsia="ＭＳ 明朝" w:hAnsi="Century"/>
    </w:rPr>
  </w:style>
  <w:style w:type="paragraph" w:styleId="a3">
    <w:name w:val="Balloon Text"/>
    <w:basedOn w:val="a"/>
    <w:rPr>
      <w:rFonts w:ascii="Arial" w:eastAsia="ＭＳ ゴシック" w:hAnsi="Arial"/>
      <w:sz w:val="18"/>
    </w:rPr>
  </w:style>
  <w:style w:type="paragraph" w:customStyle="1" w:styleId="a4">
    <w:name w:val="行間調整（小）"/>
    <w:basedOn w:val="a"/>
    <w:rPr>
      <w:sz w:val="18"/>
    </w:rPr>
  </w:style>
  <w:style w:type="paragraph" w:customStyle="1" w:styleId="a5">
    <w:name w:val="狭い"/>
    <w:basedOn w:val="a"/>
    <w:rPr>
      <w:rFonts w:ascii="ＭＳ ゴシック" w:eastAsia="ＭＳ ゴシック" w:hAnsi="ＭＳ ゴシック"/>
    </w:rPr>
  </w:style>
  <w:style w:type="paragraph" w:customStyle="1" w:styleId="10">
    <w:name w:val="フッター1"/>
    <w:basedOn w:val="a"/>
    <w:pPr>
      <w:snapToGrid w:val="0"/>
    </w:pPr>
  </w:style>
  <w:style w:type="paragraph" w:customStyle="1" w:styleId="a6">
    <w:name w:val="行間調整"/>
    <w:basedOn w:val="a"/>
  </w:style>
  <w:style w:type="paragraph" w:customStyle="1" w:styleId="11">
    <w:name w:val="ヘッダー1"/>
    <w:basedOn w:val="a"/>
    <w:pPr>
      <w:snapToGrid w:val="0"/>
    </w:pPr>
  </w:style>
  <w:style w:type="paragraph" w:customStyle="1" w:styleId="a7">
    <w:name w:val="行間調整２"/>
    <w:basedOn w:val="a"/>
  </w:style>
  <w:style w:type="character" w:customStyle="1" w:styleId="a8">
    <w:name w:val="脚注(標準)"/>
    <w:rPr>
      <w:vertAlign w:val="superscript"/>
    </w:rPr>
  </w:style>
  <w:style w:type="character" w:customStyle="1" w:styleId="a9">
    <w:name w:val="脚注ｴﾘｱ(標準)"/>
    <w:basedOn w:val="a0"/>
  </w:style>
  <w:style w:type="paragraph" w:styleId="aa">
    <w:name w:val="header"/>
    <w:basedOn w:val="a"/>
    <w:link w:val="ab"/>
    <w:uiPriority w:val="99"/>
    <w:unhideWhenUsed/>
    <w:rsid w:val="002A2D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2A2DDC"/>
    <w:rPr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2A2D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2A2DDC"/>
    <w:rPr>
      <w:color w:val="000000"/>
      <w:sz w:val="24"/>
    </w:rPr>
  </w:style>
  <w:style w:type="paragraph" w:customStyle="1" w:styleId="NoteHeading1">
    <w:name w:val="Note Heading1"/>
    <w:basedOn w:val="a"/>
    <w:rsid w:val="006C6813"/>
    <w:pPr>
      <w:jc w:val="center"/>
      <w:textAlignment w:val="center"/>
    </w:pPr>
    <w:rPr>
      <w:rFonts w:ascii="ＭＳ 明朝" w:hAnsi="ＭＳ 明朝"/>
      <w:sz w:val="21"/>
    </w:rPr>
  </w:style>
  <w:style w:type="table" w:styleId="ae">
    <w:name w:val="Table Grid"/>
    <w:basedOn w:val="a1"/>
    <w:uiPriority w:val="59"/>
    <w:rsid w:val="00066F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020F5-C754-41AC-A96F-6183FC154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5</Pages>
  <Words>695</Words>
  <Characters>592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英語教育改善のための調査研究事業公募要領（案）</vt:lpstr>
    </vt:vector>
  </TitlesOfParts>
  <Company>文部科学省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英語教育改善のための調査研究事業公募要領（案）</dc:title>
  <dc:subject/>
  <dc:creator>KITAOKA Tatsuya</dc:creator>
  <cp:keywords/>
  <cp:lastModifiedBy>m</cp:lastModifiedBy>
  <cp:revision>37</cp:revision>
  <cp:lastPrinted>2019-01-13T06:25:00Z</cp:lastPrinted>
  <dcterms:created xsi:type="dcterms:W3CDTF">2018-12-26T04:48:00Z</dcterms:created>
  <dcterms:modified xsi:type="dcterms:W3CDTF">2019-01-17T01:49:00Z</dcterms:modified>
</cp:coreProperties>
</file>