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852" w:rsidRPr="009902AF" w:rsidRDefault="009B0852" w:rsidP="009B0852">
      <w:pPr>
        <w:pStyle w:val="Word"/>
        <w:jc w:val="left"/>
        <w:rPr>
          <w:rFonts w:hint="default"/>
          <w:sz w:val="22"/>
          <w:lang w:eastAsia="zh-TW"/>
        </w:rPr>
      </w:pPr>
      <w:bookmarkStart w:id="0" w:name="_GoBack"/>
      <w:bookmarkEnd w:id="0"/>
      <w:r w:rsidRPr="009902AF">
        <w:rPr>
          <w:sz w:val="22"/>
          <w:lang w:eastAsia="zh-TW"/>
        </w:rPr>
        <w:t>【別紙様式２－１】</w:t>
      </w:r>
    </w:p>
    <w:p w:rsidR="009B0852" w:rsidRPr="009902AF" w:rsidRDefault="009B0852" w:rsidP="009B0852">
      <w:pPr>
        <w:pStyle w:val="Word"/>
        <w:wordWrap w:val="0"/>
        <w:jc w:val="right"/>
        <w:rPr>
          <w:rFonts w:hint="default"/>
          <w:lang w:eastAsia="zh-TW"/>
        </w:rPr>
      </w:pPr>
      <w:r w:rsidRPr="009B0852">
        <w:rPr>
          <w:spacing w:val="226"/>
          <w:sz w:val="22"/>
          <w:fitText w:val="2240" w:id="-1933352448"/>
          <w:lang w:eastAsia="zh-TW"/>
        </w:rPr>
        <w:t>文書番</w:t>
      </w:r>
      <w:r w:rsidRPr="009B0852">
        <w:rPr>
          <w:spacing w:val="2"/>
          <w:sz w:val="22"/>
          <w:fitText w:val="2240" w:id="-1933352448"/>
          <w:lang w:eastAsia="zh-TW"/>
        </w:rPr>
        <w:t>号</w:t>
      </w:r>
    </w:p>
    <w:p w:rsidR="009B0852" w:rsidRPr="009902AF" w:rsidRDefault="009B0852" w:rsidP="009B0852">
      <w:pPr>
        <w:pStyle w:val="Word"/>
        <w:wordWrap w:val="0"/>
        <w:jc w:val="right"/>
        <w:rPr>
          <w:rFonts w:hint="default"/>
          <w:sz w:val="22"/>
          <w:lang w:eastAsia="zh-CN"/>
        </w:rPr>
      </w:pPr>
      <w:r w:rsidRPr="009902AF">
        <w:rPr>
          <w:sz w:val="22"/>
          <w:lang w:eastAsia="zh-CN"/>
        </w:rPr>
        <w:t xml:space="preserve">令和　</w:t>
      </w:r>
      <w:r w:rsidRPr="009902AF">
        <w:rPr>
          <w:sz w:val="22"/>
          <w:lang w:eastAsia="zh-CN"/>
        </w:rPr>
        <w:t xml:space="preserve"> </w:t>
      </w:r>
      <w:r w:rsidRPr="009902AF">
        <w:rPr>
          <w:sz w:val="22"/>
          <w:lang w:eastAsia="zh-CN"/>
        </w:rPr>
        <w:t>年</w:t>
      </w:r>
      <w:r w:rsidRPr="009902AF">
        <w:rPr>
          <w:sz w:val="22"/>
          <w:lang w:eastAsia="zh-CN"/>
        </w:rPr>
        <w:t xml:space="preserve"> </w:t>
      </w:r>
      <w:r w:rsidRPr="009902AF">
        <w:rPr>
          <w:sz w:val="22"/>
          <w:lang w:eastAsia="zh-CN"/>
        </w:rPr>
        <w:t xml:space="preserve">　月　　日</w:t>
      </w:r>
    </w:p>
    <w:p w:rsidR="009B0852" w:rsidRPr="009902AF" w:rsidRDefault="009B0852" w:rsidP="009B0852">
      <w:pPr>
        <w:pStyle w:val="Word"/>
        <w:wordWrap w:val="0"/>
        <w:jc w:val="right"/>
        <w:rPr>
          <w:rFonts w:hint="default"/>
          <w:sz w:val="22"/>
          <w:lang w:eastAsia="zh-CN"/>
        </w:rPr>
      </w:pPr>
    </w:p>
    <w:p w:rsidR="009B0852" w:rsidRPr="009902AF" w:rsidRDefault="009B0852" w:rsidP="009B0852">
      <w:pPr>
        <w:pStyle w:val="Word"/>
        <w:rPr>
          <w:rFonts w:hint="default"/>
          <w:sz w:val="22"/>
          <w:lang w:eastAsia="zh-CN"/>
        </w:rPr>
      </w:pPr>
      <w:r w:rsidRPr="009902AF">
        <w:rPr>
          <w:sz w:val="22"/>
          <w:lang w:eastAsia="zh-CN"/>
        </w:rPr>
        <w:t xml:space="preserve">　　文部科学</w:t>
      </w:r>
      <w:r w:rsidRPr="009902AF">
        <w:rPr>
          <w:sz w:val="22"/>
        </w:rPr>
        <w:t>省初等中等教育局長</w:t>
      </w:r>
      <w:r w:rsidRPr="009902AF">
        <w:rPr>
          <w:sz w:val="22"/>
          <w:lang w:eastAsia="zh-CN"/>
        </w:rPr>
        <w:t xml:space="preserve">　殿</w:t>
      </w:r>
    </w:p>
    <w:p w:rsidR="009B0852" w:rsidRPr="009902AF" w:rsidRDefault="009B0852" w:rsidP="009B0852">
      <w:pPr>
        <w:pStyle w:val="Word"/>
        <w:rPr>
          <w:rFonts w:hint="default"/>
          <w:sz w:val="22"/>
          <w:lang w:eastAsia="zh-CN"/>
        </w:rPr>
      </w:pPr>
    </w:p>
    <w:p w:rsidR="009B0852" w:rsidRPr="009902AF" w:rsidRDefault="009B0852" w:rsidP="009B0852">
      <w:pPr>
        <w:pStyle w:val="Word"/>
        <w:rPr>
          <w:rFonts w:hint="default"/>
          <w:sz w:val="22"/>
          <w:lang w:eastAsia="zh-CN"/>
        </w:rPr>
      </w:pPr>
    </w:p>
    <w:p w:rsidR="009B0852" w:rsidRPr="009902AF" w:rsidRDefault="009B0852" w:rsidP="009B0852">
      <w:pPr>
        <w:pStyle w:val="Word"/>
        <w:rPr>
          <w:rFonts w:hint="default"/>
          <w:sz w:val="22"/>
          <w:lang w:eastAsia="zh-TW"/>
        </w:rPr>
      </w:pPr>
      <w:r w:rsidRPr="009902AF">
        <w:rPr>
          <w:sz w:val="22"/>
          <w:lang w:eastAsia="zh-TW"/>
        </w:rPr>
        <w:t xml:space="preserve">　　　　　　　　　　　　　　　　管理機関名</w:t>
      </w:r>
    </w:p>
    <w:p w:rsidR="009B0852" w:rsidRPr="00325BD9" w:rsidRDefault="009B0852" w:rsidP="009B0852">
      <w:pPr>
        <w:pStyle w:val="Word"/>
        <w:rPr>
          <w:rFonts w:eastAsia="PMingLiU" w:hint="default"/>
          <w:sz w:val="22"/>
          <w:lang w:eastAsia="zh-TW"/>
        </w:rPr>
      </w:pPr>
      <w:r w:rsidRPr="009902AF">
        <w:rPr>
          <w:sz w:val="22"/>
          <w:lang w:eastAsia="zh-TW"/>
        </w:rPr>
        <w:t xml:space="preserve">　　　　　　　　　　　　　　　　代表者職氏名　　　　　　　　　　　　　　　</w:t>
      </w:r>
    </w:p>
    <w:p w:rsidR="009B0852" w:rsidRPr="009902AF" w:rsidRDefault="009B0852" w:rsidP="009B0852">
      <w:pPr>
        <w:pStyle w:val="Word"/>
        <w:rPr>
          <w:rFonts w:hint="default"/>
          <w:sz w:val="22"/>
          <w:lang w:eastAsia="zh-TW"/>
        </w:rPr>
      </w:pPr>
    </w:p>
    <w:p w:rsidR="009B0852" w:rsidRPr="009902AF" w:rsidRDefault="009B0852" w:rsidP="009B0852">
      <w:pPr>
        <w:pStyle w:val="Word"/>
        <w:rPr>
          <w:rFonts w:hint="default"/>
          <w:sz w:val="22"/>
          <w:lang w:eastAsia="zh-TW"/>
        </w:rPr>
      </w:pPr>
    </w:p>
    <w:p w:rsidR="009B0852" w:rsidRPr="009902AF" w:rsidRDefault="009B0852" w:rsidP="009B0852">
      <w:pPr>
        <w:pStyle w:val="Word"/>
        <w:jc w:val="center"/>
        <w:rPr>
          <w:rFonts w:hint="default"/>
          <w:spacing w:val="2"/>
          <w:sz w:val="22"/>
        </w:rPr>
      </w:pPr>
      <w:bookmarkStart w:id="1" w:name="_Hlk530506985"/>
      <w:r w:rsidRPr="009902AF">
        <w:rPr>
          <w:spacing w:val="2"/>
          <w:sz w:val="22"/>
        </w:rPr>
        <w:t>令和</w:t>
      </w:r>
      <w:r>
        <w:rPr>
          <w:spacing w:val="2"/>
          <w:sz w:val="22"/>
        </w:rPr>
        <w:t>３</w:t>
      </w:r>
      <w:r w:rsidRPr="009902AF">
        <w:rPr>
          <w:spacing w:val="2"/>
          <w:sz w:val="22"/>
        </w:rPr>
        <w:t>年度ＷＷＬ（ワールド・ワイド・ラーニング）コンソーシアム構築支援事業</w:t>
      </w:r>
      <w:bookmarkEnd w:id="1"/>
      <w:r w:rsidRPr="009902AF">
        <w:rPr>
          <w:spacing w:val="2"/>
          <w:sz w:val="22"/>
        </w:rPr>
        <w:t>に係る</w:t>
      </w:r>
    </w:p>
    <w:p w:rsidR="009B0852" w:rsidRPr="009902AF" w:rsidRDefault="009B0852" w:rsidP="009B0852">
      <w:pPr>
        <w:pStyle w:val="Word"/>
        <w:ind w:firstLineChars="50" w:firstLine="112"/>
        <w:jc w:val="left"/>
        <w:rPr>
          <w:rFonts w:hint="default"/>
          <w:sz w:val="22"/>
        </w:rPr>
      </w:pPr>
      <w:r w:rsidRPr="009902AF">
        <w:rPr>
          <w:spacing w:val="2"/>
          <w:sz w:val="22"/>
        </w:rPr>
        <w:t>申請について</w:t>
      </w:r>
    </w:p>
    <w:p w:rsidR="009B0852" w:rsidRPr="009902AF" w:rsidRDefault="009B0852" w:rsidP="009B0852">
      <w:pPr>
        <w:pStyle w:val="Word"/>
        <w:rPr>
          <w:rFonts w:hint="default"/>
          <w:sz w:val="22"/>
        </w:rPr>
      </w:pPr>
    </w:p>
    <w:p w:rsidR="009B0852" w:rsidRPr="009902AF" w:rsidRDefault="009B0852" w:rsidP="009B0852">
      <w:pPr>
        <w:pStyle w:val="Word"/>
        <w:rPr>
          <w:rFonts w:hint="default"/>
          <w:sz w:val="22"/>
        </w:rPr>
      </w:pPr>
    </w:p>
    <w:p w:rsidR="009B0852" w:rsidRPr="009902AF" w:rsidRDefault="009B0852" w:rsidP="009B0852">
      <w:pPr>
        <w:pStyle w:val="Word"/>
        <w:ind w:firstLineChars="100" w:firstLine="220"/>
        <w:rPr>
          <w:rFonts w:hint="default"/>
          <w:sz w:val="22"/>
        </w:rPr>
      </w:pPr>
      <w:r w:rsidRPr="009902AF">
        <w:rPr>
          <w:sz w:val="22"/>
        </w:rPr>
        <w:t>令和</w:t>
      </w:r>
      <w:r>
        <w:rPr>
          <w:sz w:val="22"/>
        </w:rPr>
        <w:t>○</w:t>
      </w:r>
      <w:r w:rsidRPr="009902AF">
        <w:rPr>
          <w:sz w:val="22"/>
        </w:rPr>
        <w:t>年○○月○○日付け文科初第○○号にて通知のありました標記の件について，別添のとおり申請します。</w:t>
      </w:r>
    </w:p>
    <w:p w:rsidR="009B0852" w:rsidRPr="009902AF" w:rsidRDefault="009B0852" w:rsidP="009B0852">
      <w:pPr>
        <w:pStyle w:val="Word"/>
        <w:rPr>
          <w:rFonts w:hint="default"/>
          <w:sz w:val="22"/>
        </w:rPr>
      </w:pPr>
    </w:p>
    <w:p w:rsidR="009B0852" w:rsidRPr="009902AF" w:rsidRDefault="009B0852" w:rsidP="009B0852">
      <w:pPr>
        <w:pStyle w:val="Word"/>
        <w:rPr>
          <w:rFonts w:hint="default"/>
          <w:sz w:val="22"/>
        </w:rPr>
      </w:pPr>
    </w:p>
    <w:p w:rsidR="009B0852" w:rsidRPr="009902AF" w:rsidRDefault="009B0852" w:rsidP="009B0852">
      <w:pPr>
        <w:pStyle w:val="Word"/>
        <w:rPr>
          <w:rFonts w:hint="default"/>
          <w:sz w:val="22"/>
        </w:rPr>
      </w:pPr>
    </w:p>
    <w:p w:rsidR="009B0852" w:rsidRPr="009902AF" w:rsidRDefault="009B0852" w:rsidP="009B0852">
      <w:pPr>
        <w:pStyle w:val="Word"/>
        <w:jc w:val="center"/>
        <w:rPr>
          <w:rFonts w:hint="default"/>
          <w:sz w:val="22"/>
          <w:lang w:eastAsia="zh-TW"/>
        </w:rPr>
      </w:pPr>
      <w:r w:rsidRPr="009902AF">
        <w:rPr>
          <w:sz w:val="22"/>
          <w:lang w:eastAsia="zh-TW"/>
        </w:rPr>
        <w:t>記</w:t>
      </w:r>
    </w:p>
    <w:p w:rsidR="009B0852" w:rsidRPr="009902AF" w:rsidRDefault="009B0852" w:rsidP="009B0852">
      <w:pPr>
        <w:pStyle w:val="Word"/>
        <w:rPr>
          <w:rFonts w:hint="default"/>
          <w:sz w:val="22"/>
          <w:lang w:eastAsia="zh-TW"/>
        </w:rPr>
      </w:pPr>
    </w:p>
    <w:p w:rsidR="009B0852" w:rsidRPr="009902AF" w:rsidRDefault="009B0852" w:rsidP="009B0852">
      <w:pPr>
        <w:pStyle w:val="Word"/>
        <w:rPr>
          <w:rFonts w:hint="default"/>
          <w:sz w:val="22"/>
          <w:lang w:eastAsia="zh-TW"/>
        </w:rPr>
      </w:pPr>
    </w:p>
    <w:p w:rsidR="009B0852" w:rsidRPr="009902AF" w:rsidRDefault="009B0852" w:rsidP="009B0852">
      <w:pPr>
        <w:pStyle w:val="Word"/>
        <w:ind w:firstLine="1330"/>
        <w:rPr>
          <w:rFonts w:eastAsia="PMingLiU" w:hint="default"/>
          <w:sz w:val="22"/>
          <w:lang w:eastAsia="zh-TW"/>
        </w:rPr>
      </w:pPr>
      <w:r w:rsidRPr="009902AF">
        <w:rPr>
          <w:sz w:val="22"/>
          <w:lang w:eastAsia="zh-TW"/>
        </w:rPr>
        <w:t>事業拠点校名</w:t>
      </w:r>
    </w:p>
    <w:p w:rsidR="009B0852" w:rsidRPr="009902AF" w:rsidRDefault="009B0852" w:rsidP="009B0852">
      <w:pPr>
        <w:pStyle w:val="Word"/>
        <w:ind w:firstLine="1330"/>
        <w:rPr>
          <w:rFonts w:eastAsia="PMingLiU" w:hint="default"/>
          <w:sz w:val="22"/>
          <w:lang w:eastAsia="zh-TW"/>
        </w:rPr>
      </w:pPr>
      <w:r w:rsidRPr="009902AF">
        <w:rPr>
          <w:sz w:val="22"/>
          <w:lang w:eastAsia="zh-TW"/>
        </w:rPr>
        <w:t>校長名</w:t>
      </w:r>
    </w:p>
    <w:p w:rsidR="009B0852" w:rsidRPr="009902AF" w:rsidRDefault="009B0852" w:rsidP="009B0852">
      <w:pPr>
        <w:pStyle w:val="Word"/>
        <w:ind w:firstLine="1330"/>
        <w:rPr>
          <w:rFonts w:hint="default"/>
          <w:sz w:val="22"/>
          <w:lang w:eastAsia="zh-TW"/>
        </w:rPr>
      </w:pPr>
      <w:r w:rsidRPr="009902AF">
        <w:rPr>
          <w:sz w:val="22"/>
          <w:lang w:eastAsia="zh-TW"/>
        </w:rPr>
        <w:t>所在地</w:t>
      </w:r>
    </w:p>
    <w:p w:rsidR="009B0852" w:rsidRPr="009902AF" w:rsidRDefault="009B0852" w:rsidP="009B0852">
      <w:pPr>
        <w:pStyle w:val="Word"/>
        <w:rPr>
          <w:rFonts w:eastAsia="PMingLiU" w:hint="default"/>
          <w:sz w:val="22"/>
          <w:lang w:eastAsia="zh-TW"/>
        </w:rPr>
      </w:pPr>
    </w:p>
    <w:p w:rsidR="009B0852" w:rsidRPr="009902AF" w:rsidRDefault="009B0852" w:rsidP="009B0852">
      <w:pPr>
        <w:pStyle w:val="Word"/>
        <w:ind w:firstLineChars="600" w:firstLine="1320"/>
        <w:rPr>
          <w:rFonts w:asciiTheme="minorEastAsia" w:eastAsiaTheme="minorEastAsia" w:hAnsiTheme="minorEastAsia" w:hint="default"/>
          <w:sz w:val="22"/>
          <w:lang w:eastAsia="zh-TW"/>
        </w:rPr>
      </w:pPr>
      <w:r w:rsidRPr="009902AF">
        <w:rPr>
          <w:rFonts w:asciiTheme="minorEastAsia" w:eastAsiaTheme="minorEastAsia" w:hAnsiTheme="minorEastAsia"/>
          <w:sz w:val="22"/>
          <w:lang w:eastAsia="zh-TW"/>
        </w:rPr>
        <w:t>事業共同実施校名</w:t>
      </w:r>
    </w:p>
    <w:p w:rsidR="009B0852" w:rsidRPr="009902AF" w:rsidRDefault="009B0852" w:rsidP="009B0852">
      <w:pPr>
        <w:pStyle w:val="Word"/>
        <w:ind w:firstLineChars="600" w:firstLine="1320"/>
        <w:rPr>
          <w:rFonts w:asciiTheme="minorEastAsia" w:eastAsiaTheme="minorEastAsia" w:hAnsiTheme="minorEastAsia" w:hint="default"/>
          <w:sz w:val="22"/>
          <w:lang w:eastAsia="zh-TW"/>
        </w:rPr>
      </w:pPr>
      <w:r w:rsidRPr="009902AF">
        <w:rPr>
          <w:rFonts w:asciiTheme="minorEastAsia" w:eastAsiaTheme="minorEastAsia" w:hAnsiTheme="minorEastAsia"/>
          <w:sz w:val="22"/>
          <w:lang w:eastAsia="zh-TW"/>
        </w:rPr>
        <w:t>校長名</w:t>
      </w:r>
    </w:p>
    <w:p w:rsidR="009B0852" w:rsidRPr="009902AF" w:rsidRDefault="009B0852" w:rsidP="009B0852">
      <w:pPr>
        <w:pStyle w:val="Word"/>
        <w:ind w:firstLineChars="600" w:firstLine="1320"/>
        <w:rPr>
          <w:rFonts w:eastAsia="PMingLiU" w:hint="default"/>
          <w:sz w:val="22"/>
          <w:lang w:eastAsia="zh-TW"/>
        </w:rPr>
      </w:pPr>
      <w:r w:rsidRPr="009902AF">
        <w:rPr>
          <w:rFonts w:asciiTheme="minorEastAsia" w:eastAsiaTheme="minorEastAsia" w:hAnsiTheme="minorEastAsia"/>
          <w:sz w:val="22"/>
          <w:lang w:eastAsia="zh-TW"/>
        </w:rPr>
        <w:t>所在地</w:t>
      </w:r>
    </w:p>
    <w:p w:rsidR="009B0852" w:rsidRPr="009902AF" w:rsidRDefault="009B0852" w:rsidP="009B0852">
      <w:pPr>
        <w:pStyle w:val="Word"/>
        <w:rPr>
          <w:rFonts w:hint="default"/>
          <w:sz w:val="22"/>
          <w:lang w:eastAsia="zh-TW"/>
        </w:rPr>
      </w:pPr>
    </w:p>
    <w:p w:rsidR="009B0852" w:rsidRPr="009902AF" w:rsidRDefault="009B0852" w:rsidP="009B0852">
      <w:pPr>
        <w:jc w:val="left"/>
        <w:rPr>
          <w:rFonts w:hint="default"/>
          <w:lang w:eastAsia="zh-TW"/>
        </w:rPr>
      </w:pPr>
      <w:r w:rsidRPr="009902AF">
        <w:rPr>
          <w:rFonts w:hint="default"/>
          <w:lang w:eastAsia="zh-TW"/>
        </w:rPr>
        <w:br w:type="page"/>
      </w:r>
      <w:r w:rsidRPr="009902AF">
        <w:rPr>
          <w:lang w:eastAsia="zh-TW"/>
        </w:rPr>
        <w:lastRenderedPageBreak/>
        <w:t>【別紙様式２－２】</w:t>
      </w:r>
    </w:p>
    <w:p w:rsidR="009B0852" w:rsidRPr="009902AF" w:rsidRDefault="009B0852" w:rsidP="009B0852">
      <w:pPr>
        <w:jc w:val="right"/>
        <w:rPr>
          <w:rFonts w:hint="default"/>
          <w:spacing w:val="2"/>
          <w:lang w:eastAsia="zh-TW"/>
        </w:rPr>
      </w:pPr>
      <w:r w:rsidRPr="009902AF">
        <w:rPr>
          <w:lang w:eastAsia="zh-TW"/>
        </w:rPr>
        <w:t>令和　　年　　月　　日</w:t>
      </w:r>
    </w:p>
    <w:p w:rsidR="009B0852" w:rsidRPr="009902AF" w:rsidRDefault="009B0852" w:rsidP="009B0852">
      <w:pPr>
        <w:rPr>
          <w:rFonts w:hint="default"/>
          <w:spacing w:val="2"/>
          <w:lang w:eastAsia="zh-TW"/>
        </w:rPr>
      </w:pPr>
    </w:p>
    <w:p w:rsidR="009B0852" w:rsidRPr="009902AF" w:rsidRDefault="009B0852" w:rsidP="009B0852">
      <w:pPr>
        <w:rPr>
          <w:rFonts w:hint="default"/>
          <w:spacing w:val="2"/>
          <w:lang w:eastAsia="zh-TW"/>
        </w:rPr>
      </w:pPr>
    </w:p>
    <w:p w:rsidR="009B0852" w:rsidRPr="009902AF" w:rsidRDefault="009B0852" w:rsidP="009B0852">
      <w:pPr>
        <w:rPr>
          <w:rFonts w:hint="default"/>
          <w:spacing w:val="2"/>
          <w:lang w:eastAsia="zh-TW"/>
        </w:rPr>
      </w:pPr>
    </w:p>
    <w:p w:rsidR="009B0852" w:rsidRPr="009902AF" w:rsidRDefault="009B0852" w:rsidP="009B0852">
      <w:pPr>
        <w:rPr>
          <w:rFonts w:hint="default"/>
          <w:spacing w:val="2"/>
          <w:lang w:eastAsia="zh-TW"/>
        </w:rPr>
      </w:pPr>
    </w:p>
    <w:p w:rsidR="009B0852" w:rsidRPr="009902AF" w:rsidRDefault="009B0852" w:rsidP="009B0852">
      <w:pPr>
        <w:rPr>
          <w:rFonts w:hint="default"/>
          <w:spacing w:val="2"/>
          <w:lang w:eastAsia="zh-TW"/>
        </w:rPr>
      </w:pPr>
      <w:r w:rsidRPr="009902AF">
        <w:rPr>
          <w:lang w:eastAsia="zh-TW"/>
        </w:rPr>
        <w:t xml:space="preserve">　　　　　　　　　　　　　　　　　　　事業拠点校名</w:t>
      </w:r>
    </w:p>
    <w:p w:rsidR="009B0852" w:rsidRPr="00325BD9" w:rsidRDefault="009B0852" w:rsidP="009B0852">
      <w:pPr>
        <w:rPr>
          <w:rFonts w:eastAsia="PMingLiU" w:hint="default"/>
          <w:spacing w:val="2"/>
          <w:lang w:eastAsia="zh-TW"/>
        </w:rPr>
      </w:pPr>
      <w:r w:rsidRPr="009902AF">
        <w:rPr>
          <w:lang w:eastAsia="zh-TW"/>
        </w:rPr>
        <w:t xml:space="preserve">　　　　　　　　　　　　　　　　　　　校長名　　　　　　　　　　　　　　　</w:t>
      </w:r>
    </w:p>
    <w:p w:rsidR="009B0852" w:rsidRPr="009902AF" w:rsidRDefault="009B0852" w:rsidP="009B0852">
      <w:pPr>
        <w:rPr>
          <w:rFonts w:hint="default"/>
          <w:spacing w:val="2"/>
          <w:lang w:eastAsia="zh-TW"/>
        </w:rPr>
      </w:pPr>
    </w:p>
    <w:p w:rsidR="009B0852" w:rsidRPr="009902AF" w:rsidRDefault="009B0852" w:rsidP="009B0852">
      <w:pPr>
        <w:rPr>
          <w:rFonts w:hint="default"/>
          <w:spacing w:val="2"/>
          <w:lang w:eastAsia="zh-TW"/>
        </w:rPr>
      </w:pPr>
    </w:p>
    <w:p w:rsidR="009B0852" w:rsidRPr="009902AF" w:rsidRDefault="009B0852" w:rsidP="009B0852">
      <w:pPr>
        <w:rPr>
          <w:rFonts w:hint="default"/>
          <w:spacing w:val="2"/>
          <w:lang w:eastAsia="zh-TW"/>
        </w:rPr>
      </w:pPr>
    </w:p>
    <w:p w:rsidR="009B0852" w:rsidRPr="009902AF" w:rsidRDefault="009B0852" w:rsidP="009B0852">
      <w:pPr>
        <w:jc w:val="center"/>
        <w:rPr>
          <w:rFonts w:hint="default"/>
          <w:spacing w:val="2"/>
          <w:lang w:eastAsia="zh-TW"/>
        </w:rPr>
      </w:pPr>
      <w:r w:rsidRPr="009902AF">
        <w:rPr>
          <w:lang w:eastAsia="zh-TW"/>
        </w:rPr>
        <w:t>同　　　　　意　　　　　書</w:t>
      </w:r>
    </w:p>
    <w:p w:rsidR="009B0852" w:rsidRPr="009902AF" w:rsidRDefault="009B0852" w:rsidP="009B0852">
      <w:pPr>
        <w:rPr>
          <w:rFonts w:hint="default"/>
          <w:spacing w:val="2"/>
          <w:lang w:eastAsia="zh-TW"/>
        </w:rPr>
      </w:pPr>
    </w:p>
    <w:p w:rsidR="009B0852" w:rsidRPr="009902AF" w:rsidRDefault="009B0852" w:rsidP="009B0852">
      <w:pPr>
        <w:rPr>
          <w:rFonts w:hint="default"/>
          <w:spacing w:val="2"/>
          <w:lang w:eastAsia="zh-TW"/>
        </w:rPr>
      </w:pPr>
    </w:p>
    <w:p w:rsidR="009B0852" w:rsidRPr="009902AF" w:rsidRDefault="009B0852" w:rsidP="009B0852">
      <w:pPr>
        <w:rPr>
          <w:rFonts w:hint="default"/>
        </w:rPr>
      </w:pPr>
      <w:r w:rsidRPr="009902AF">
        <w:rPr>
          <w:lang w:eastAsia="zh-TW"/>
        </w:rPr>
        <w:t xml:space="preserve">　</w:t>
      </w:r>
      <w:r w:rsidRPr="009902AF">
        <w:t>本校が，令和</w:t>
      </w:r>
      <w:r>
        <w:t>３</w:t>
      </w:r>
      <w:r w:rsidRPr="009902AF">
        <w:t>年度ＷＷＬ（ワールド・ワイド・ラーニング）コンソーシアム構築支援事業における事業拠点校となることに同意します。</w:t>
      </w:r>
    </w:p>
    <w:p w:rsidR="009B0852" w:rsidRPr="009902AF" w:rsidRDefault="009B0852" w:rsidP="009B0852">
      <w:pPr>
        <w:rPr>
          <w:rFonts w:hint="default"/>
          <w:spacing w:val="2"/>
        </w:rPr>
      </w:pPr>
    </w:p>
    <w:p w:rsidR="009B0852" w:rsidRPr="009902AF" w:rsidRDefault="009B0852" w:rsidP="009B0852">
      <w:pPr>
        <w:widowControl/>
        <w:suppressAutoHyphens w:val="0"/>
        <w:overflowPunct/>
        <w:jc w:val="left"/>
        <w:textAlignment w:val="auto"/>
        <w:rPr>
          <w:rFonts w:hint="default"/>
        </w:rPr>
      </w:pPr>
      <w:r w:rsidRPr="009902AF">
        <w:rPr>
          <w:rFonts w:hint="default"/>
        </w:rPr>
        <w:br w:type="page"/>
      </w:r>
    </w:p>
    <w:p w:rsidR="009B0852" w:rsidRPr="009902AF" w:rsidRDefault="009B0852" w:rsidP="009B0852">
      <w:pPr>
        <w:jc w:val="left"/>
        <w:rPr>
          <w:rFonts w:hint="default"/>
          <w:lang w:eastAsia="zh-TW"/>
        </w:rPr>
      </w:pPr>
      <w:r w:rsidRPr="009902AF">
        <w:rPr>
          <w:lang w:eastAsia="zh-TW"/>
        </w:rPr>
        <w:lastRenderedPageBreak/>
        <w:t>【別紙様式２－３】</w:t>
      </w:r>
    </w:p>
    <w:p w:rsidR="009B0852" w:rsidRPr="009902AF" w:rsidRDefault="009B0852" w:rsidP="009B0852">
      <w:pPr>
        <w:jc w:val="right"/>
        <w:rPr>
          <w:rFonts w:hint="default"/>
          <w:spacing w:val="2"/>
          <w:lang w:eastAsia="zh-TW"/>
        </w:rPr>
      </w:pPr>
      <w:r w:rsidRPr="009902AF">
        <w:rPr>
          <w:lang w:eastAsia="zh-TW"/>
        </w:rPr>
        <w:t>令和　　年　　月　　日</w:t>
      </w:r>
    </w:p>
    <w:p w:rsidR="009B0852" w:rsidRPr="009902AF" w:rsidRDefault="009B0852" w:rsidP="009B0852">
      <w:pPr>
        <w:rPr>
          <w:rFonts w:hint="default"/>
          <w:spacing w:val="2"/>
          <w:lang w:eastAsia="zh-TW"/>
        </w:rPr>
      </w:pPr>
    </w:p>
    <w:p w:rsidR="009B0852" w:rsidRPr="009902AF" w:rsidRDefault="009B0852" w:rsidP="009B0852">
      <w:pPr>
        <w:rPr>
          <w:rFonts w:hint="default"/>
          <w:spacing w:val="2"/>
          <w:lang w:eastAsia="zh-TW"/>
        </w:rPr>
      </w:pPr>
    </w:p>
    <w:p w:rsidR="009B0852" w:rsidRPr="009902AF" w:rsidRDefault="009B0852" w:rsidP="009B0852">
      <w:pPr>
        <w:rPr>
          <w:rFonts w:hint="default"/>
          <w:spacing w:val="2"/>
          <w:lang w:eastAsia="zh-TW"/>
        </w:rPr>
      </w:pPr>
    </w:p>
    <w:p w:rsidR="009B0852" w:rsidRPr="009902AF" w:rsidRDefault="009B0852" w:rsidP="009B0852">
      <w:pPr>
        <w:rPr>
          <w:rFonts w:hint="default"/>
          <w:spacing w:val="2"/>
          <w:lang w:eastAsia="zh-TW"/>
        </w:rPr>
      </w:pPr>
    </w:p>
    <w:p w:rsidR="009B0852" w:rsidRPr="009902AF" w:rsidRDefault="009B0852" w:rsidP="009B0852">
      <w:pPr>
        <w:rPr>
          <w:rFonts w:hint="default"/>
          <w:spacing w:val="2"/>
          <w:lang w:eastAsia="zh-TW"/>
        </w:rPr>
      </w:pPr>
      <w:r w:rsidRPr="009902AF">
        <w:rPr>
          <w:lang w:eastAsia="zh-TW"/>
        </w:rPr>
        <w:t xml:space="preserve">　　　　　　　　　　　　　　　　　　　事業共同実施校名</w:t>
      </w:r>
    </w:p>
    <w:p w:rsidR="009B0852" w:rsidRPr="00325BD9" w:rsidRDefault="009B0852" w:rsidP="009B0852">
      <w:pPr>
        <w:rPr>
          <w:rFonts w:eastAsia="PMingLiU" w:hint="default"/>
          <w:spacing w:val="2"/>
          <w:lang w:eastAsia="zh-TW"/>
        </w:rPr>
      </w:pPr>
      <w:r w:rsidRPr="009902AF">
        <w:rPr>
          <w:lang w:eastAsia="zh-TW"/>
        </w:rPr>
        <w:t xml:space="preserve">　　　　　　　　　　　　　　　　　　　校長名　　　　　　　　　　　　　　　</w:t>
      </w:r>
    </w:p>
    <w:p w:rsidR="009B0852" w:rsidRPr="009902AF" w:rsidRDefault="009B0852" w:rsidP="009B0852">
      <w:pPr>
        <w:rPr>
          <w:rFonts w:hint="default"/>
          <w:spacing w:val="2"/>
          <w:lang w:eastAsia="zh-TW"/>
        </w:rPr>
      </w:pPr>
    </w:p>
    <w:p w:rsidR="009B0852" w:rsidRPr="009902AF" w:rsidRDefault="009B0852" w:rsidP="009B0852">
      <w:pPr>
        <w:rPr>
          <w:rFonts w:hint="default"/>
          <w:spacing w:val="2"/>
          <w:lang w:eastAsia="zh-TW"/>
        </w:rPr>
      </w:pPr>
    </w:p>
    <w:p w:rsidR="009B0852" w:rsidRPr="009902AF" w:rsidRDefault="009B0852" w:rsidP="009B0852">
      <w:pPr>
        <w:rPr>
          <w:rFonts w:hint="default"/>
          <w:spacing w:val="2"/>
          <w:lang w:eastAsia="zh-TW"/>
        </w:rPr>
      </w:pPr>
    </w:p>
    <w:p w:rsidR="009B0852" w:rsidRPr="009902AF" w:rsidRDefault="009B0852" w:rsidP="009B0852">
      <w:pPr>
        <w:jc w:val="center"/>
        <w:rPr>
          <w:rFonts w:hint="default"/>
          <w:spacing w:val="2"/>
          <w:lang w:eastAsia="zh-TW"/>
        </w:rPr>
      </w:pPr>
      <w:r w:rsidRPr="009902AF">
        <w:rPr>
          <w:lang w:eastAsia="zh-TW"/>
        </w:rPr>
        <w:t>同　　　　　意　　　　　書</w:t>
      </w:r>
    </w:p>
    <w:p w:rsidR="009B0852" w:rsidRPr="009902AF" w:rsidRDefault="009B0852" w:rsidP="009B0852">
      <w:pPr>
        <w:rPr>
          <w:rFonts w:hint="default"/>
          <w:spacing w:val="2"/>
          <w:lang w:eastAsia="zh-TW"/>
        </w:rPr>
      </w:pPr>
    </w:p>
    <w:p w:rsidR="009B0852" w:rsidRPr="009902AF" w:rsidRDefault="009B0852" w:rsidP="009B0852">
      <w:pPr>
        <w:rPr>
          <w:rFonts w:hint="default"/>
          <w:spacing w:val="2"/>
          <w:lang w:eastAsia="zh-TW"/>
        </w:rPr>
      </w:pPr>
    </w:p>
    <w:p w:rsidR="009B0852" w:rsidRPr="001010CF" w:rsidRDefault="009B0852" w:rsidP="009B0852">
      <w:pPr>
        <w:rPr>
          <w:rFonts w:hint="default"/>
        </w:rPr>
      </w:pPr>
      <w:r w:rsidRPr="009902AF">
        <w:rPr>
          <w:lang w:eastAsia="zh-TW"/>
        </w:rPr>
        <w:t xml:space="preserve">　</w:t>
      </w:r>
      <w:r w:rsidRPr="009902AF">
        <w:t>本校が，令和</w:t>
      </w:r>
      <w:r>
        <w:t>３</w:t>
      </w:r>
      <w:r w:rsidRPr="009902AF">
        <w:t>年度ＷＷＬ（ワールド・ワイド・ラーニング）コンソーシアム構築支援事業における事業共同実施校となることに同意します。</w:t>
      </w:r>
    </w:p>
    <w:p w:rsidR="009B0852" w:rsidRDefault="009B0852" w:rsidP="009B0852">
      <w:pPr>
        <w:rPr>
          <w:rFonts w:hint="default"/>
          <w:spacing w:val="2"/>
        </w:rPr>
      </w:pPr>
    </w:p>
    <w:p w:rsidR="009B0852" w:rsidRPr="001010CF" w:rsidRDefault="009B0852" w:rsidP="009B0852">
      <w:pPr>
        <w:pStyle w:val="Word"/>
        <w:rPr>
          <w:rFonts w:hint="default"/>
        </w:rPr>
      </w:pPr>
    </w:p>
    <w:p w:rsidR="009B0852" w:rsidRPr="008B2415" w:rsidRDefault="009B0852" w:rsidP="009B0852">
      <w:pPr>
        <w:pStyle w:val="Word"/>
        <w:rPr>
          <w:rFonts w:hint="default"/>
        </w:rPr>
      </w:pPr>
    </w:p>
    <w:p w:rsidR="00A36C97" w:rsidRDefault="00A36C97">
      <w:pPr>
        <w:widowControl/>
        <w:suppressAutoHyphens w:val="0"/>
        <w:overflowPunct/>
        <w:jc w:val="left"/>
        <w:textAlignment w:val="auto"/>
        <w:rPr>
          <w:rFonts w:hint="default"/>
          <w:sz w:val="22"/>
          <w:szCs w:val="22"/>
        </w:rPr>
      </w:pPr>
      <w:r>
        <w:rPr>
          <w:rFonts w:hint="default"/>
          <w:sz w:val="22"/>
          <w:szCs w:val="22"/>
        </w:rPr>
        <w:br w:type="page"/>
      </w:r>
    </w:p>
    <w:p w:rsidR="00A36C97" w:rsidRDefault="00A36C97" w:rsidP="00A36C97">
      <w:pPr>
        <w:pStyle w:val="Word"/>
        <w:spacing w:line="290" w:lineRule="exact"/>
        <w:rPr>
          <w:rFonts w:ascii="ＭＳ ゴシック" w:eastAsia="PMingLiU" w:hAnsi="ＭＳ ゴシック" w:hint="default"/>
          <w:sz w:val="22"/>
          <w:lang w:eastAsia="zh-TW"/>
        </w:rPr>
      </w:pPr>
      <w:r w:rsidRPr="00665D04">
        <w:rPr>
          <w:rFonts w:ascii="ＭＳ ゴシック" w:eastAsia="ＭＳ ゴシック" w:hAnsi="ＭＳ ゴシック"/>
          <w:sz w:val="22"/>
          <w:lang w:eastAsia="zh-TW"/>
        </w:rPr>
        <w:lastRenderedPageBreak/>
        <w:t>【別紙様式３】</w:t>
      </w:r>
    </w:p>
    <w:p w:rsidR="00A36C97" w:rsidRDefault="00A36C97" w:rsidP="00A36C97">
      <w:pPr>
        <w:pStyle w:val="Word"/>
        <w:spacing w:line="290" w:lineRule="exact"/>
        <w:rPr>
          <w:rFonts w:ascii="ＭＳ ゴシック" w:eastAsia="PMingLiU" w:hAnsi="ＭＳ ゴシック" w:hint="default"/>
          <w:sz w:val="22"/>
          <w:lang w:eastAsia="zh-TW"/>
        </w:rPr>
      </w:pPr>
    </w:p>
    <w:tbl>
      <w:tblPr>
        <w:tblStyle w:val="ae"/>
        <w:tblW w:w="0" w:type="auto"/>
        <w:tblLook w:val="04A0" w:firstRow="1" w:lastRow="0" w:firstColumn="1" w:lastColumn="0" w:noHBand="0" w:noVBand="1"/>
      </w:tblPr>
      <w:tblGrid>
        <w:gridCol w:w="1295"/>
        <w:gridCol w:w="1326"/>
        <w:gridCol w:w="4904"/>
        <w:gridCol w:w="1535"/>
      </w:tblGrid>
      <w:tr w:rsidR="00A36C97" w:rsidRPr="00987AB4" w:rsidTr="008A71F0">
        <w:tc>
          <w:tcPr>
            <w:tcW w:w="1384" w:type="dxa"/>
            <w:vAlign w:val="center"/>
          </w:tcPr>
          <w:p w:rsidR="00A36C97" w:rsidRPr="00987AB4" w:rsidRDefault="00A36C97" w:rsidP="008A71F0">
            <w:pPr>
              <w:pStyle w:val="Word"/>
              <w:spacing w:line="290" w:lineRule="exact"/>
              <w:jc w:val="center"/>
              <w:rPr>
                <w:rFonts w:ascii="ＭＳ ゴシック" w:eastAsia="ＭＳ ゴシック" w:hAnsi="ＭＳ ゴシック" w:hint="default"/>
                <w:sz w:val="22"/>
                <w:lang w:eastAsia="zh-TW"/>
              </w:rPr>
            </w:pPr>
            <w:r>
              <w:rPr>
                <w:rFonts w:ascii="ＭＳ ゴシック" w:eastAsia="ＭＳ ゴシック" w:hAnsi="ＭＳ ゴシック"/>
                <w:sz w:val="22"/>
              </w:rPr>
              <w:t>期間</w:t>
            </w:r>
          </w:p>
        </w:tc>
        <w:tc>
          <w:tcPr>
            <w:tcW w:w="1418" w:type="dxa"/>
            <w:tcBorders>
              <w:bottom w:val="dotted" w:sz="4" w:space="0" w:color="auto"/>
            </w:tcBorders>
            <w:vAlign w:val="center"/>
          </w:tcPr>
          <w:p w:rsidR="00A36C97" w:rsidRPr="0087517E" w:rsidRDefault="00A36C97" w:rsidP="008A71F0">
            <w:pPr>
              <w:pStyle w:val="Word"/>
              <w:spacing w:line="290" w:lineRule="exact"/>
              <w:jc w:val="center"/>
              <w:rPr>
                <w:rFonts w:ascii="ＭＳ ゴシック" w:eastAsia="ＭＳ ゴシック" w:hAnsi="ＭＳ ゴシック" w:hint="default"/>
                <w:sz w:val="16"/>
                <w:lang w:eastAsia="zh-TW"/>
              </w:rPr>
            </w:pPr>
            <w:r w:rsidRPr="0087517E">
              <w:rPr>
                <w:rFonts w:ascii="ＭＳ ゴシック" w:eastAsia="ＭＳ ゴシック" w:hAnsi="ＭＳ ゴシック"/>
                <w:sz w:val="16"/>
              </w:rPr>
              <w:t>ふりがな</w:t>
            </w:r>
          </w:p>
        </w:tc>
        <w:tc>
          <w:tcPr>
            <w:tcW w:w="5386" w:type="dxa"/>
            <w:tcBorders>
              <w:bottom w:val="dotted" w:sz="4" w:space="0" w:color="auto"/>
            </w:tcBorders>
            <w:vAlign w:val="center"/>
          </w:tcPr>
          <w:p w:rsidR="00A36C97" w:rsidRPr="0087517E" w:rsidRDefault="00A36C97" w:rsidP="008A71F0">
            <w:pPr>
              <w:pStyle w:val="Word"/>
              <w:spacing w:line="290" w:lineRule="exact"/>
              <w:jc w:val="center"/>
              <w:rPr>
                <w:rFonts w:ascii="ＭＳ ゴシック" w:eastAsia="ＭＳ ゴシック" w:hAnsi="ＭＳ ゴシック" w:hint="default"/>
                <w:sz w:val="16"/>
                <w:lang w:eastAsia="zh-TW"/>
              </w:rPr>
            </w:pPr>
          </w:p>
        </w:tc>
        <w:tc>
          <w:tcPr>
            <w:tcW w:w="1648" w:type="dxa"/>
            <w:vAlign w:val="center"/>
          </w:tcPr>
          <w:p w:rsidR="00A36C97" w:rsidRPr="00E06ABD"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所在都道府県</w:t>
            </w:r>
          </w:p>
        </w:tc>
      </w:tr>
      <w:tr w:rsidR="00A36C97" w:rsidRPr="00987AB4" w:rsidTr="008A71F0">
        <w:trPr>
          <w:trHeight w:val="454"/>
        </w:trPr>
        <w:tc>
          <w:tcPr>
            <w:tcW w:w="1384" w:type="dxa"/>
            <w:vMerge w:val="restart"/>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令和</w:t>
            </w:r>
            <w:r>
              <w:rPr>
                <w:rFonts w:ascii="ＭＳ ゴシック" w:eastAsia="ＭＳ ゴシック" w:hAnsi="ＭＳ ゴシック" w:hint="default"/>
                <w:sz w:val="22"/>
              </w:rPr>
              <w:t>3</w:t>
            </w:r>
            <w:r>
              <w:rPr>
                <w:rFonts w:ascii="ＭＳ ゴシック" w:eastAsia="ＭＳ ゴシック" w:hAnsi="ＭＳ ゴシック"/>
                <w:sz w:val="22"/>
              </w:rPr>
              <w:t>年度～</w:t>
            </w:r>
          </w:p>
          <w:p w:rsidR="00A36C97"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令和</w:t>
            </w:r>
            <w:r>
              <w:rPr>
                <w:rFonts w:ascii="ＭＳ ゴシック" w:eastAsia="ＭＳ ゴシック" w:hAnsi="ＭＳ ゴシック" w:hint="default"/>
                <w:sz w:val="22"/>
              </w:rPr>
              <w:t>5</w:t>
            </w:r>
            <w:r>
              <w:rPr>
                <w:rFonts w:ascii="ＭＳ ゴシック" w:eastAsia="ＭＳ ゴシック" w:hAnsi="ＭＳ ゴシック"/>
                <w:sz w:val="22"/>
              </w:rPr>
              <w:t>年度</w:t>
            </w:r>
          </w:p>
        </w:tc>
        <w:tc>
          <w:tcPr>
            <w:tcW w:w="1418" w:type="dxa"/>
            <w:tcBorders>
              <w:top w:val="dotted" w:sz="4" w:space="0" w:color="auto"/>
            </w:tcBorders>
            <w:vAlign w:val="center"/>
          </w:tcPr>
          <w:p w:rsidR="00A36C97" w:rsidRPr="00987AB4"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管理機関</w:t>
            </w:r>
          </w:p>
        </w:tc>
        <w:tc>
          <w:tcPr>
            <w:tcW w:w="5386" w:type="dxa"/>
            <w:tcBorders>
              <w:top w:val="dotted" w:sz="4" w:space="0" w:color="auto"/>
            </w:tcBorders>
            <w:vAlign w:val="center"/>
          </w:tcPr>
          <w:p w:rsidR="00A36C97" w:rsidRPr="00987AB4" w:rsidRDefault="00A36C97" w:rsidP="008A71F0">
            <w:pPr>
              <w:pStyle w:val="Word"/>
              <w:spacing w:line="290" w:lineRule="exact"/>
              <w:jc w:val="center"/>
              <w:rPr>
                <w:rFonts w:ascii="ＭＳ ゴシック" w:eastAsia="PMingLiU" w:hAnsi="ＭＳ ゴシック" w:hint="default"/>
                <w:sz w:val="22"/>
                <w:lang w:eastAsia="zh-TW"/>
              </w:rPr>
            </w:pPr>
          </w:p>
        </w:tc>
        <w:tc>
          <w:tcPr>
            <w:tcW w:w="1648" w:type="dxa"/>
            <w:vMerge w:val="restart"/>
            <w:vAlign w:val="center"/>
          </w:tcPr>
          <w:p w:rsidR="00A36C97" w:rsidRPr="00987AB4" w:rsidRDefault="00A36C97" w:rsidP="008A71F0">
            <w:pPr>
              <w:pStyle w:val="Word"/>
              <w:spacing w:line="290" w:lineRule="exact"/>
              <w:jc w:val="center"/>
              <w:rPr>
                <w:rFonts w:ascii="ＭＳ ゴシック" w:eastAsia="ＭＳ ゴシック" w:hAnsi="ＭＳ ゴシック" w:hint="default"/>
                <w:sz w:val="22"/>
              </w:rPr>
            </w:pPr>
          </w:p>
        </w:tc>
      </w:tr>
      <w:tr w:rsidR="00A36C97" w:rsidRPr="00987AB4" w:rsidTr="008A71F0">
        <w:tc>
          <w:tcPr>
            <w:tcW w:w="1384" w:type="dxa"/>
            <w:vMerge/>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c>
          <w:tcPr>
            <w:tcW w:w="1418" w:type="dxa"/>
            <w:tcBorders>
              <w:bottom w:val="dotted" w:sz="4" w:space="0" w:color="auto"/>
            </w:tcBorders>
            <w:vAlign w:val="center"/>
          </w:tcPr>
          <w:p w:rsidR="00A36C97" w:rsidRPr="0087517E" w:rsidRDefault="00A36C97" w:rsidP="008A71F0">
            <w:pPr>
              <w:pStyle w:val="Word"/>
              <w:spacing w:line="290" w:lineRule="exact"/>
              <w:jc w:val="center"/>
              <w:rPr>
                <w:rFonts w:ascii="ＭＳ ゴシック" w:eastAsia="ＭＳ ゴシック" w:hAnsi="ＭＳ ゴシック" w:hint="default"/>
                <w:sz w:val="16"/>
                <w:lang w:eastAsia="zh-TW"/>
              </w:rPr>
            </w:pPr>
            <w:r w:rsidRPr="0087517E">
              <w:rPr>
                <w:rFonts w:ascii="ＭＳ ゴシック" w:eastAsia="ＭＳ ゴシック" w:hAnsi="ＭＳ ゴシック"/>
                <w:sz w:val="16"/>
              </w:rPr>
              <w:t>ふりがな</w:t>
            </w:r>
          </w:p>
        </w:tc>
        <w:tc>
          <w:tcPr>
            <w:tcW w:w="5386" w:type="dxa"/>
            <w:tcBorders>
              <w:bottom w:val="dotted" w:sz="4" w:space="0" w:color="auto"/>
            </w:tcBorders>
            <w:vAlign w:val="center"/>
          </w:tcPr>
          <w:p w:rsidR="00A36C97" w:rsidRPr="0087517E" w:rsidRDefault="00A36C97" w:rsidP="008A71F0">
            <w:pPr>
              <w:pStyle w:val="Word"/>
              <w:spacing w:line="290" w:lineRule="exact"/>
              <w:jc w:val="center"/>
              <w:rPr>
                <w:rFonts w:ascii="ＭＳ ゴシック" w:eastAsia="ＭＳ ゴシック" w:hAnsi="ＭＳ ゴシック" w:hint="default"/>
                <w:sz w:val="16"/>
                <w:lang w:eastAsia="zh-TW"/>
              </w:rPr>
            </w:pPr>
          </w:p>
        </w:tc>
        <w:tc>
          <w:tcPr>
            <w:tcW w:w="1648" w:type="dxa"/>
            <w:vMerge/>
            <w:vAlign w:val="center"/>
          </w:tcPr>
          <w:p w:rsidR="00A36C97" w:rsidRPr="00987AB4" w:rsidRDefault="00A36C97" w:rsidP="008A71F0">
            <w:pPr>
              <w:pStyle w:val="Word"/>
              <w:spacing w:line="290" w:lineRule="exact"/>
              <w:jc w:val="center"/>
              <w:rPr>
                <w:rFonts w:ascii="ＭＳ ゴシック" w:eastAsia="ＭＳ ゴシック" w:hAnsi="ＭＳ ゴシック" w:hint="default"/>
                <w:sz w:val="22"/>
                <w:lang w:eastAsia="zh-TW"/>
              </w:rPr>
            </w:pPr>
          </w:p>
        </w:tc>
      </w:tr>
      <w:tr w:rsidR="00A36C97" w:rsidRPr="00987AB4" w:rsidTr="008A71F0">
        <w:trPr>
          <w:trHeight w:val="454"/>
        </w:trPr>
        <w:tc>
          <w:tcPr>
            <w:tcW w:w="1384" w:type="dxa"/>
            <w:vMerge/>
            <w:vAlign w:val="center"/>
          </w:tcPr>
          <w:p w:rsidR="00A36C97" w:rsidRPr="00987AB4" w:rsidRDefault="00A36C97" w:rsidP="008A71F0">
            <w:pPr>
              <w:pStyle w:val="Word"/>
              <w:spacing w:line="290" w:lineRule="exact"/>
              <w:jc w:val="center"/>
              <w:rPr>
                <w:rFonts w:ascii="ＭＳ ゴシック" w:eastAsia="ＭＳ ゴシック" w:hAnsi="ＭＳ ゴシック" w:hint="default"/>
                <w:sz w:val="22"/>
                <w:lang w:eastAsia="zh-TW"/>
              </w:rPr>
            </w:pPr>
          </w:p>
        </w:tc>
        <w:tc>
          <w:tcPr>
            <w:tcW w:w="1418" w:type="dxa"/>
            <w:tcBorders>
              <w:top w:val="dotted" w:sz="4" w:space="0" w:color="auto"/>
            </w:tcBorders>
            <w:vAlign w:val="center"/>
          </w:tcPr>
          <w:p w:rsidR="00A36C97" w:rsidRPr="00987AB4" w:rsidRDefault="00A36C97" w:rsidP="008A71F0">
            <w:pPr>
              <w:pStyle w:val="Word"/>
              <w:spacing w:line="290" w:lineRule="exact"/>
              <w:jc w:val="center"/>
              <w:rPr>
                <w:rFonts w:ascii="ＭＳ ゴシック" w:eastAsia="ＭＳ ゴシック" w:hAnsi="ＭＳ ゴシック" w:hint="default"/>
                <w:sz w:val="22"/>
                <w:lang w:eastAsia="zh-TW"/>
              </w:rPr>
            </w:pPr>
            <w:r>
              <w:rPr>
                <w:rFonts w:ascii="ＭＳ ゴシック" w:eastAsia="ＭＳ ゴシック" w:hAnsi="ＭＳ ゴシック"/>
                <w:sz w:val="22"/>
              </w:rPr>
              <w:t>事業拠点校</w:t>
            </w:r>
          </w:p>
        </w:tc>
        <w:tc>
          <w:tcPr>
            <w:tcW w:w="5386" w:type="dxa"/>
            <w:tcBorders>
              <w:top w:val="dotted" w:sz="4" w:space="0" w:color="auto"/>
            </w:tcBorders>
            <w:vAlign w:val="center"/>
          </w:tcPr>
          <w:p w:rsidR="00A36C97" w:rsidRPr="00987AB4" w:rsidRDefault="00A36C97" w:rsidP="008A71F0">
            <w:pPr>
              <w:pStyle w:val="Word"/>
              <w:spacing w:line="290" w:lineRule="exact"/>
              <w:jc w:val="center"/>
              <w:rPr>
                <w:rFonts w:ascii="ＭＳ ゴシック" w:eastAsia="ＭＳ ゴシック" w:hAnsi="ＭＳ ゴシック" w:hint="default"/>
                <w:sz w:val="22"/>
                <w:lang w:eastAsia="zh-TW"/>
              </w:rPr>
            </w:pPr>
          </w:p>
        </w:tc>
        <w:tc>
          <w:tcPr>
            <w:tcW w:w="1648" w:type="dxa"/>
            <w:vMerge/>
            <w:vAlign w:val="center"/>
          </w:tcPr>
          <w:p w:rsidR="00A36C97" w:rsidRPr="00987AB4" w:rsidRDefault="00A36C97" w:rsidP="008A71F0">
            <w:pPr>
              <w:pStyle w:val="Word"/>
              <w:spacing w:line="290" w:lineRule="exact"/>
              <w:jc w:val="center"/>
              <w:rPr>
                <w:rFonts w:ascii="ＭＳ ゴシック" w:eastAsia="ＭＳ ゴシック" w:hAnsi="ＭＳ ゴシック" w:hint="default"/>
                <w:sz w:val="22"/>
                <w:lang w:eastAsia="zh-TW"/>
              </w:rPr>
            </w:pPr>
          </w:p>
        </w:tc>
      </w:tr>
    </w:tbl>
    <w:p w:rsidR="00A36C97" w:rsidRDefault="00A36C97" w:rsidP="00A36C97">
      <w:pPr>
        <w:pStyle w:val="Word"/>
        <w:spacing w:line="290" w:lineRule="exact"/>
        <w:rPr>
          <w:rFonts w:ascii="ＭＳ ゴシック" w:eastAsia="PMingLiU" w:hAnsi="ＭＳ ゴシック" w:hint="default"/>
          <w:sz w:val="22"/>
          <w:lang w:eastAsia="zh-TW"/>
        </w:rPr>
      </w:pPr>
    </w:p>
    <w:p w:rsidR="00A36C97" w:rsidRPr="008A1EF8" w:rsidRDefault="00A36C97" w:rsidP="00A36C97">
      <w:pPr>
        <w:pStyle w:val="Word"/>
        <w:spacing w:line="290" w:lineRule="exact"/>
        <w:jc w:val="center"/>
        <w:rPr>
          <w:rFonts w:ascii="メイリオ" w:eastAsia="メイリオ" w:hAnsi="メイリオ" w:hint="default"/>
          <w:b/>
        </w:rPr>
      </w:pPr>
      <w:r>
        <w:rPr>
          <w:rFonts w:ascii="メイリオ" w:eastAsia="メイリオ" w:hAnsi="メイリオ"/>
          <w:b/>
        </w:rPr>
        <w:t>令和３</w:t>
      </w:r>
      <w:r w:rsidRPr="008A1EF8">
        <w:rPr>
          <w:rFonts w:ascii="メイリオ" w:eastAsia="メイリオ" w:hAnsi="メイリオ"/>
          <w:b/>
        </w:rPr>
        <w:t>年度</w:t>
      </w:r>
      <w:r>
        <w:rPr>
          <w:rFonts w:ascii="メイリオ" w:eastAsia="メイリオ" w:hAnsi="メイリオ"/>
          <w:b/>
        </w:rPr>
        <w:t>ＷＷＬ</w:t>
      </w:r>
      <w:r w:rsidRPr="008A1EF8">
        <w:rPr>
          <w:rFonts w:ascii="メイリオ" w:eastAsia="メイリオ" w:hAnsi="メイリオ"/>
          <w:b/>
        </w:rPr>
        <w:t>（ワールド・ワイド・ラーニング）コンソーシアム構築支援事業</w:t>
      </w:r>
    </w:p>
    <w:p w:rsidR="00A36C97" w:rsidRPr="008A1EF8" w:rsidRDefault="00A36C97" w:rsidP="00A36C97">
      <w:pPr>
        <w:pStyle w:val="Word"/>
        <w:spacing w:line="290" w:lineRule="exact"/>
        <w:jc w:val="center"/>
        <w:rPr>
          <w:rFonts w:ascii="メイリオ" w:eastAsia="メイリオ" w:hAnsi="メイリオ" w:hint="default"/>
          <w:b/>
        </w:rPr>
      </w:pPr>
      <w:r w:rsidRPr="008A1EF8">
        <w:rPr>
          <w:rFonts w:ascii="メイリオ" w:eastAsia="メイリオ" w:hAnsi="メイリオ"/>
          <w:b/>
        </w:rPr>
        <w:t>実施希望調書</w:t>
      </w:r>
    </w:p>
    <w:p w:rsidR="00A36C97" w:rsidRDefault="00A36C97" w:rsidP="00A36C97">
      <w:pPr>
        <w:pStyle w:val="Word"/>
        <w:spacing w:line="290" w:lineRule="exact"/>
        <w:rPr>
          <w:rFonts w:ascii="ＭＳ ゴシック" w:eastAsia="ＭＳ ゴシック" w:hAnsi="ＭＳ ゴシック" w:hint="default"/>
          <w:sz w:val="22"/>
        </w:rPr>
      </w:pPr>
    </w:p>
    <w:tbl>
      <w:tblPr>
        <w:tblStyle w:val="ae"/>
        <w:tblW w:w="0" w:type="auto"/>
        <w:tblLook w:val="04A0" w:firstRow="1" w:lastRow="0" w:firstColumn="1" w:lastColumn="0" w:noHBand="0" w:noVBand="1"/>
      </w:tblPr>
      <w:tblGrid>
        <w:gridCol w:w="1724"/>
        <w:gridCol w:w="436"/>
        <w:gridCol w:w="3838"/>
        <w:gridCol w:w="1475"/>
        <w:gridCol w:w="1587"/>
      </w:tblGrid>
      <w:tr w:rsidR="00A36C97" w:rsidTr="008A71F0">
        <w:tc>
          <w:tcPr>
            <w:tcW w:w="2215" w:type="dxa"/>
            <w:gridSpan w:val="2"/>
            <w:tcBorders>
              <w:bottom w:val="double" w:sz="4" w:space="0" w:color="auto"/>
              <w:right w:val="double" w:sz="4" w:space="0" w:color="auto"/>
            </w:tcBorders>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c>
          <w:tcPr>
            <w:tcW w:w="5831" w:type="dxa"/>
            <w:gridSpan w:val="2"/>
            <w:tcBorders>
              <w:left w:val="double" w:sz="4" w:space="0" w:color="auto"/>
              <w:bottom w:val="double" w:sz="4" w:space="0" w:color="auto"/>
            </w:tcBorders>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機関名・学校名・情報</w:t>
            </w:r>
          </w:p>
        </w:tc>
        <w:tc>
          <w:tcPr>
            <w:tcW w:w="1808" w:type="dxa"/>
            <w:tcBorders>
              <w:bottom w:val="double" w:sz="4" w:space="0" w:color="auto"/>
            </w:tcBorders>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代表者・校長名</w:t>
            </w:r>
          </w:p>
        </w:tc>
      </w:tr>
      <w:tr w:rsidR="00A36C97" w:rsidTr="008A71F0">
        <w:tc>
          <w:tcPr>
            <w:tcW w:w="2215" w:type="dxa"/>
            <w:gridSpan w:val="2"/>
            <w:tcBorders>
              <w:top w:val="double" w:sz="4" w:space="0" w:color="auto"/>
              <w:right w:val="double" w:sz="4" w:space="0" w:color="auto"/>
            </w:tcBorders>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管理機関</w:t>
            </w:r>
          </w:p>
        </w:tc>
        <w:tc>
          <w:tcPr>
            <w:tcW w:w="5831" w:type="dxa"/>
            <w:gridSpan w:val="2"/>
            <w:tcBorders>
              <w:top w:val="double" w:sz="4" w:space="0" w:color="auto"/>
              <w:left w:val="double" w:sz="4" w:space="0" w:color="auto"/>
            </w:tcBorders>
            <w:vAlign w:val="center"/>
          </w:tcPr>
          <w:p w:rsidR="00A36C97" w:rsidRDefault="00A36C97" w:rsidP="008A71F0">
            <w:pPr>
              <w:pStyle w:val="Word"/>
              <w:spacing w:line="290" w:lineRule="exact"/>
              <w:rPr>
                <w:rFonts w:ascii="ＭＳ ゴシック" w:eastAsia="ＭＳ ゴシック" w:hAnsi="ＭＳ ゴシック" w:hint="default"/>
                <w:sz w:val="22"/>
              </w:rPr>
            </w:pPr>
          </w:p>
        </w:tc>
        <w:tc>
          <w:tcPr>
            <w:tcW w:w="1808" w:type="dxa"/>
            <w:tcBorders>
              <w:top w:val="double" w:sz="4" w:space="0" w:color="auto"/>
            </w:tcBorders>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r>
      <w:tr w:rsidR="00A36C97" w:rsidTr="008A71F0">
        <w:tc>
          <w:tcPr>
            <w:tcW w:w="2215" w:type="dxa"/>
            <w:gridSpan w:val="2"/>
            <w:vMerge w:val="restart"/>
            <w:tcBorders>
              <w:right w:val="double" w:sz="4" w:space="0" w:color="auto"/>
            </w:tcBorders>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事業拠点校</w:t>
            </w:r>
          </w:p>
        </w:tc>
        <w:tc>
          <w:tcPr>
            <w:tcW w:w="4272" w:type="dxa"/>
            <w:tcBorders>
              <w:left w:val="double" w:sz="4" w:space="0" w:color="auto"/>
              <w:bottom w:val="dotted" w:sz="4" w:space="0" w:color="auto"/>
              <w:right w:val="nil"/>
            </w:tcBorders>
            <w:vAlign w:val="center"/>
          </w:tcPr>
          <w:p w:rsidR="00A36C97" w:rsidRDefault="00A36C97" w:rsidP="008A71F0">
            <w:pPr>
              <w:pStyle w:val="Word"/>
              <w:spacing w:line="290" w:lineRule="exact"/>
              <w:rPr>
                <w:rFonts w:ascii="ＭＳ ゴシック" w:eastAsia="ＭＳ ゴシック" w:hAnsi="ＭＳ ゴシック" w:hint="default"/>
                <w:sz w:val="22"/>
              </w:rPr>
            </w:pPr>
          </w:p>
        </w:tc>
        <w:tc>
          <w:tcPr>
            <w:tcW w:w="1559" w:type="dxa"/>
            <w:tcBorders>
              <w:left w:val="nil"/>
              <w:bottom w:val="dotted" w:sz="4" w:space="0" w:color="auto"/>
            </w:tcBorders>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（国・公・私）</w:t>
            </w:r>
          </w:p>
        </w:tc>
        <w:tc>
          <w:tcPr>
            <w:tcW w:w="1808" w:type="dxa"/>
            <w:vMerge w:val="restart"/>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r>
      <w:tr w:rsidR="00A36C97" w:rsidTr="008A71F0">
        <w:tc>
          <w:tcPr>
            <w:tcW w:w="2215" w:type="dxa"/>
            <w:gridSpan w:val="2"/>
            <w:vMerge/>
            <w:tcBorders>
              <w:right w:val="double" w:sz="4" w:space="0" w:color="auto"/>
            </w:tcBorders>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c>
          <w:tcPr>
            <w:tcW w:w="5831" w:type="dxa"/>
            <w:gridSpan w:val="2"/>
            <w:tcBorders>
              <w:top w:val="dotted" w:sz="4" w:space="0" w:color="auto"/>
              <w:left w:val="double" w:sz="4" w:space="0" w:color="auto"/>
            </w:tcBorders>
            <w:vAlign w:val="center"/>
          </w:tcPr>
          <w:p w:rsidR="00A36C97" w:rsidRPr="00AE0CBC" w:rsidRDefault="00A36C97" w:rsidP="008A71F0">
            <w:pPr>
              <w:pStyle w:val="Word"/>
              <w:spacing w:line="290" w:lineRule="exact"/>
              <w:rPr>
                <w:rFonts w:ascii="ＭＳ ゴシック" w:eastAsia="ＭＳ ゴシック" w:hAnsi="ＭＳ ゴシック" w:hint="default"/>
                <w:sz w:val="16"/>
              </w:rPr>
            </w:pPr>
            <w:r w:rsidRPr="00AE0CBC">
              <w:rPr>
                <w:rFonts w:ascii="ＭＳ ゴシック" w:eastAsia="ＭＳ ゴシック" w:hAnsi="ＭＳ ゴシック"/>
                <w:sz w:val="16"/>
              </w:rPr>
              <w:t>国の他の事業の有無：</w:t>
            </w:r>
            <w:r>
              <w:rPr>
                <w:rFonts w:ascii="ＭＳ ゴシック" w:eastAsia="ＭＳ ゴシック" w:hAnsi="ＭＳ ゴシック"/>
                <w:sz w:val="16"/>
              </w:rPr>
              <w:t>有・無</w:t>
            </w:r>
            <w:r w:rsidRPr="00AE0CBC">
              <w:rPr>
                <w:rFonts w:ascii="ＭＳ ゴシック" w:eastAsia="ＭＳ ゴシック" w:hAnsi="ＭＳ ゴシック"/>
                <w:sz w:val="16"/>
              </w:rPr>
              <w:t>（有の場合は事業名：</w:t>
            </w:r>
            <w:r>
              <w:rPr>
                <w:rFonts w:ascii="ＭＳ ゴシック" w:eastAsia="ＭＳ ゴシック" w:hAnsi="ＭＳ ゴシック"/>
                <w:sz w:val="16"/>
              </w:rPr>
              <w:t xml:space="preserve">　　　　　　　　　　　　　</w:t>
            </w:r>
            <w:r w:rsidRPr="00AE0CBC">
              <w:rPr>
                <w:rFonts w:ascii="ＭＳ ゴシック" w:eastAsia="ＭＳ ゴシック" w:hAnsi="ＭＳ ゴシック"/>
                <w:sz w:val="16"/>
              </w:rPr>
              <w:t>）</w:t>
            </w:r>
          </w:p>
        </w:tc>
        <w:tc>
          <w:tcPr>
            <w:tcW w:w="1808" w:type="dxa"/>
            <w:vMerge/>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r>
      <w:tr w:rsidR="00A36C97" w:rsidTr="008A71F0">
        <w:tc>
          <w:tcPr>
            <w:tcW w:w="1951" w:type="dxa"/>
            <w:vMerge w:val="restart"/>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事業共同実施校</w:t>
            </w:r>
          </w:p>
        </w:tc>
        <w:tc>
          <w:tcPr>
            <w:tcW w:w="264" w:type="dxa"/>
            <w:vMerge w:val="restart"/>
            <w:tcBorders>
              <w:right w:val="double" w:sz="4" w:space="0" w:color="auto"/>
            </w:tcBorders>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①</w:t>
            </w:r>
          </w:p>
        </w:tc>
        <w:tc>
          <w:tcPr>
            <w:tcW w:w="4272" w:type="dxa"/>
            <w:tcBorders>
              <w:left w:val="double" w:sz="4" w:space="0" w:color="auto"/>
              <w:bottom w:val="dotted" w:sz="4" w:space="0" w:color="auto"/>
              <w:right w:val="nil"/>
            </w:tcBorders>
            <w:vAlign w:val="center"/>
          </w:tcPr>
          <w:p w:rsidR="00A36C97" w:rsidRDefault="00A36C97" w:rsidP="008A71F0">
            <w:pPr>
              <w:pStyle w:val="Word"/>
              <w:spacing w:line="290" w:lineRule="exact"/>
              <w:rPr>
                <w:rFonts w:ascii="ＭＳ ゴシック" w:eastAsia="ＭＳ ゴシック" w:hAnsi="ＭＳ ゴシック" w:hint="default"/>
                <w:sz w:val="22"/>
              </w:rPr>
            </w:pPr>
          </w:p>
        </w:tc>
        <w:tc>
          <w:tcPr>
            <w:tcW w:w="1559" w:type="dxa"/>
            <w:tcBorders>
              <w:left w:val="nil"/>
              <w:bottom w:val="dotted" w:sz="4" w:space="0" w:color="auto"/>
            </w:tcBorders>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（国・公・私）</w:t>
            </w:r>
          </w:p>
        </w:tc>
        <w:tc>
          <w:tcPr>
            <w:tcW w:w="1808" w:type="dxa"/>
            <w:vMerge w:val="restart"/>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r>
      <w:tr w:rsidR="00A36C97" w:rsidTr="008A71F0">
        <w:tc>
          <w:tcPr>
            <w:tcW w:w="1951" w:type="dxa"/>
            <w:vMerge/>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c>
          <w:tcPr>
            <w:tcW w:w="264" w:type="dxa"/>
            <w:vMerge/>
            <w:tcBorders>
              <w:right w:val="double" w:sz="4" w:space="0" w:color="auto"/>
            </w:tcBorders>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c>
          <w:tcPr>
            <w:tcW w:w="5831" w:type="dxa"/>
            <w:gridSpan w:val="2"/>
            <w:tcBorders>
              <w:top w:val="dotted" w:sz="4" w:space="0" w:color="auto"/>
              <w:left w:val="double" w:sz="4" w:space="0" w:color="auto"/>
            </w:tcBorders>
            <w:vAlign w:val="center"/>
          </w:tcPr>
          <w:p w:rsidR="00A36C97" w:rsidRDefault="00A36C97" w:rsidP="008A71F0">
            <w:pPr>
              <w:pStyle w:val="Word"/>
              <w:spacing w:line="290" w:lineRule="exact"/>
              <w:rPr>
                <w:rFonts w:ascii="ＭＳ ゴシック" w:eastAsia="ＭＳ ゴシック" w:hAnsi="ＭＳ ゴシック" w:hint="default"/>
                <w:sz w:val="22"/>
              </w:rPr>
            </w:pPr>
            <w:r w:rsidRPr="00AE0CBC">
              <w:rPr>
                <w:rFonts w:ascii="ＭＳ ゴシック" w:eastAsia="ＭＳ ゴシック" w:hAnsi="ＭＳ ゴシック"/>
                <w:sz w:val="16"/>
              </w:rPr>
              <w:t>国の他の事業の有無：</w:t>
            </w:r>
            <w:r>
              <w:rPr>
                <w:rFonts w:ascii="ＭＳ ゴシック" w:eastAsia="ＭＳ ゴシック" w:hAnsi="ＭＳ ゴシック"/>
                <w:sz w:val="16"/>
              </w:rPr>
              <w:t>有・無</w:t>
            </w:r>
            <w:r w:rsidRPr="00AE0CBC">
              <w:rPr>
                <w:rFonts w:ascii="ＭＳ ゴシック" w:eastAsia="ＭＳ ゴシック" w:hAnsi="ＭＳ ゴシック"/>
                <w:sz w:val="16"/>
              </w:rPr>
              <w:t>（有の場合は事業名：</w:t>
            </w:r>
            <w:r>
              <w:rPr>
                <w:rFonts w:ascii="ＭＳ ゴシック" w:eastAsia="ＭＳ ゴシック" w:hAnsi="ＭＳ ゴシック"/>
                <w:sz w:val="16"/>
              </w:rPr>
              <w:t xml:space="preserve">　　　　　　　　　　　　　</w:t>
            </w:r>
            <w:r w:rsidRPr="00AE0CBC">
              <w:rPr>
                <w:rFonts w:ascii="ＭＳ ゴシック" w:eastAsia="ＭＳ ゴシック" w:hAnsi="ＭＳ ゴシック"/>
                <w:sz w:val="16"/>
              </w:rPr>
              <w:t>）</w:t>
            </w:r>
          </w:p>
        </w:tc>
        <w:tc>
          <w:tcPr>
            <w:tcW w:w="1808" w:type="dxa"/>
            <w:vMerge/>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r>
      <w:tr w:rsidR="00A36C97" w:rsidTr="008A71F0">
        <w:tc>
          <w:tcPr>
            <w:tcW w:w="1951" w:type="dxa"/>
            <w:vMerge/>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c>
          <w:tcPr>
            <w:tcW w:w="264" w:type="dxa"/>
            <w:vMerge w:val="restart"/>
            <w:tcBorders>
              <w:right w:val="double" w:sz="4" w:space="0" w:color="auto"/>
            </w:tcBorders>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②</w:t>
            </w:r>
          </w:p>
        </w:tc>
        <w:tc>
          <w:tcPr>
            <w:tcW w:w="4272" w:type="dxa"/>
            <w:tcBorders>
              <w:left w:val="double" w:sz="4" w:space="0" w:color="auto"/>
              <w:bottom w:val="dotted" w:sz="4" w:space="0" w:color="auto"/>
              <w:right w:val="nil"/>
            </w:tcBorders>
            <w:vAlign w:val="center"/>
          </w:tcPr>
          <w:p w:rsidR="00A36C97" w:rsidRDefault="00A36C97" w:rsidP="008A71F0">
            <w:pPr>
              <w:pStyle w:val="Word"/>
              <w:spacing w:line="290" w:lineRule="exact"/>
              <w:rPr>
                <w:rFonts w:ascii="ＭＳ ゴシック" w:eastAsia="ＭＳ ゴシック" w:hAnsi="ＭＳ ゴシック" w:hint="default"/>
                <w:sz w:val="22"/>
              </w:rPr>
            </w:pPr>
          </w:p>
        </w:tc>
        <w:tc>
          <w:tcPr>
            <w:tcW w:w="1559" w:type="dxa"/>
            <w:tcBorders>
              <w:left w:val="nil"/>
              <w:bottom w:val="dotted" w:sz="4" w:space="0" w:color="auto"/>
            </w:tcBorders>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（国・公・私）</w:t>
            </w:r>
          </w:p>
        </w:tc>
        <w:tc>
          <w:tcPr>
            <w:tcW w:w="1808" w:type="dxa"/>
            <w:vMerge w:val="restart"/>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r>
      <w:tr w:rsidR="00A36C97" w:rsidTr="008A71F0">
        <w:tc>
          <w:tcPr>
            <w:tcW w:w="1951" w:type="dxa"/>
            <w:vMerge/>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c>
          <w:tcPr>
            <w:tcW w:w="264" w:type="dxa"/>
            <w:vMerge/>
            <w:tcBorders>
              <w:right w:val="double" w:sz="4" w:space="0" w:color="auto"/>
            </w:tcBorders>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c>
          <w:tcPr>
            <w:tcW w:w="5831" w:type="dxa"/>
            <w:gridSpan w:val="2"/>
            <w:tcBorders>
              <w:top w:val="dotted" w:sz="4" w:space="0" w:color="auto"/>
              <w:left w:val="double" w:sz="4" w:space="0" w:color="auto"/>
            </w:tcBorders>
            <w:vAlign w:val="center"/>
          </w:tcPr>
          <w:p w:rsidR="00A36C97" w:rsidRDefault="00A36C97" w:rsidP="008A71F0">
            <w:pPr>
              <w:pStyle w:val="Word"/>
              <w:spacing w:line="290" w:lineRule="exact"/>
              <w:rPr>
                <w:rFonts w:ascii="ＭＳ ゴシック" w:eastAsia="ＭＳ ゴシック" w:hAnsi="ＭＳ ゴシック" w:hint="default"/>
                <w:sz w:val="22"/>
              </w:rPr>
            </w:pPr>
            <w:r w:rsidRPr="00AE0CBC">
              <w:rPr>
                <w:rFonts w:ascii="ＭＳ ゴシック" w:eastAsia="ＭＳ ゴシック" w:hAnsi="ＭＳ ゴシック"/>
                <w:sz w:val="16"/>
              </w:rPr>
              <w:t>国の他の事業の有無：</w:t>
            </w:r>
            <w:r>
              <w:rPr>
                <w:rFonts w:ascii="ＭＳ ゴシック" w:eastAsia="ＭＳ ゴシック" w:hAnsi="ＭＳ ゴシック"/>
                <w:sz w:val="16"/>
              </w:rPr>
              <w:t>有・無</w:t>
            </w:r>
            <w:r w:rsidRPr="00AE0CBC">
              <w:rPr>
                <w:rFonts w:ascii="ＭＳ ゴシック" w:eastAsia="ＭＳ ゴシック" w:hAnsi="ＭＳ ゴシック"/>
                <w:sz w:val="16"/>
              </w:rPr>
              <w:t>（有の場合は事業名：</w:t>
            </w:r>
            <w:r>
              <w:rPr>
                <w:rFonts w:ascii="ＭＳ ゴシック" w:eastAsia="ＭＳ ゴシック" w:hAnsi="ＭＳ ゴシック"/>
                <w:sz w:val="16"/>
              </w:rPr>
              <w:t xml:space="preserve">　　　　　　　　　　　　　</w:t>
            </w:r>
            <w:r w:rsidRPr="00AE0CBC">
              <w:rPr>
                <w:rFonts w:ascii="ＭＳ ゴシック" w:eastAsia="ＭＳ ゴシック" w:hAnsi="ＭＳ ゴシック"/>
                <w:sz w:val="16"/>
              </w:rPr>
              <w:t>）</w:t>
            </w:r>
          </w:p>
        </w:tc>
        <w:tc>
          <w:tcPr>
            <w:tcW w:w="1808" w:type="dxa"/>
            <w:vMerge/>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r>
      <w:tr w:rsidR="00A36C97" w:rsidTr="008A71F0">
        <w:tc>
          <w:tcPr>
            <w:tcW w:w="1951" w:type="dxa"/>
            <w:vMerge w:val="restart"/>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事業連携校</w:t>
            </w:r>
          </w:p>
          <w:p w:rsidR="00A36C97" w:rsidRDefault="00A36C97" w:rsidP="008A71F0">
            <w:pPr>
              <w:pStyle w:val="Word"/>
              <w:spacing w:line="290" w:lineRule="exact"/>
              <w:jc w:val="center"/>
              <w:rPr>
                <w:rFonts w:ascii="ＭＳ ゴシック" w:eastAsia="ＭＳ ゴシック" w:hAnsi="ＭＳ ゴシック" w:hint="default"/>
                <w:sz w:val="22"/>
              </w:rPr>
            </w:pPr>
            <w:r w:rsidRPr="00BA4D89">
              <w:rPr>
                <w:rFonts w:ascii="ＭＳ ゴシック" w:eastAsia="ＭＳ ゴシック" w:hAnsi="ＭＳ ゴシック"/>
                <w:sz w:val="16"/>
              </w:rPr>
              <w:t>（国内外の高等学校等）</w:t>
            </w:r>
          </w:p>
        </w:tc>
        <w:tc>
          <w:tcPr>
            <w:tcW w:w="264" w:type="dxa"/>
            <w:vMerge w:val="restart"/>
            <w:tcBorders>
              <w:right w:val="double" w:sz="4" w:space="0" w:color="auto"/>
            </w:tcBorders>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①</w:t>
            </w:r>
          </w:p>
        </w:tc>
        <w:tc>
          <w:tcPr>
            <w:tcW w:w="4272" w:type="dxa"/>
            <w:tcBorders>
              <w:left w:val="double" w:sz="4" w:space="0" w:color="auto"/>
              <w:bottom w:val="dotted" w:sz="4" w:space="0" w:color="auto"/>
              <w:right w:val="nil"/>
            </w:tcBorders>
            <w:vAlign w:val="center"/>
          </w:tcPr>
          <w:p w:rsidR="00A36C97" w:rsidRDefault="00A36C97" w:rsidP="008A71F0">
            <w:pPr>
              <w:pStyle w:val="Word"/>
              <w:spacing w:line="290" w:lineRule="exact"/>
              <w:rPr>
                <w:rFonts w:ascii="ＭＳ ゴシック" w:eastAsia="ＭＳ ゴシック" w:hAnsi="ＭＳ ゴシック" w:hint="default"/>
                <w:sz w:val="22"/>
              </w:rPr>
            </w:pPr>
          </w:p>
        </w:tc>
        <w:tc>
          <w:tcPr>
            <w:tcW w:w="1559" w:type="dxa"/>
            <w:tcBorders>
              <w:left w:val="nil"/>
              <w:bottom w:val="dotted" w:sz="4" w:space="0" w:color="auto"/>
            </w:tcBorders>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（国・公・私）</w:t>
            </w:r>
          </w:p>
        </w:tc>
        <w:tc>
          <w:tcPr>
            <w:tcW w:w="1808" w:type="dxa"/>
            <w:vMerge w:val="restart"/>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r>
      <w:tr w:rsidR="00A36C97" w:rsidTr="008A71F0">
        <w:tc>
          <w:tcPr>
            <w:tcW w:w="1951" w:type="dxa"/>
            <w:vMerge/>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c>
          <w:tcPr>
            <w:tcW w:w="264" w:type="dxa"/>
            <w:vMerge/>
            <w:tcBorders>
              <w:right w:val="double" w:sz="4" w:space="0" w:color="auto"/>
            </w:tcBorders>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c>
          <w:tcPr>
            <w:tcW w:w="5831" w:type="dxa"/>
            <w:gridSpan w:val="2"/>
            <w:tcBorders>
              <w:top w:val="dotted" w:sz="4" w:space="0" w:color="auto"/>
              <w:left w:val="double" w:sz="4" w:space="0" w:color="auto"/>
            </w:tcBorders>
            <w:vAlign w:val="center"/>
          </w:tcPr>
          <w:p w:rsidR="00A36C97" w:rsidRDefault="00A36C97" w:rsidP="008A71F0">
            <w:pPr>
              <w:pStyle w:val="Word"/>
              <w:spacing w:line="290" w:lineRule="exact"/>
              <w:rPr>
                <w:rFonts w:ascii="ＭＳ ゴシック" w:eastAsia="ＭＳ ゴシック" w:hAnsi="ＭＳ ゴシック" w:hint="default"/>
                <w:sz w:val="22"/>
              </w:rPr>
            </w:pPr>
            <w:r w:rsidRPr="00AE0CBC">
              <w:rPr>
                <w:rFonts w:ascii="ＭＳ ゴシック" w:eastAsia="ＭＳ ゴシック" w:hAnsi="ＭＳ ゴシック"/>
                <w:sz w:val="16"/>
              </w:rPr>
              <w:t>国の他の事業の有無：</w:t>
            </w:r>
            <w:r>
              <w:rPr>
                <w:rFonts w:ascii="ＭＳ ゴシック" w:eastAsia="ＭＳ ゴシック" w:hAnsi="ＭＳ ゴシック"/>
                <w:sz w:val="16"/>
              </w:rPr>
              <w:t>有・無</w:t>
            </w:r>
            <w:r w:rsidRPr="00AE0CBC">
              <w:rPr>
                <w:rFonts w:ascii="ＭＳ ゴシック" w:eastAsia="ＭＳ ゴシック" w:hAnsi="ＭＳ ゴシック"/>
                <w:sz w:val="16"/>
              </w:rPr>
              <w:t>（有の場合は事業名：</w:t>
            </w:r>
            <w:r>
              <w:rPr>
                <w:rFonts w:ascii="ＭＳ ゴシック" w:eastAsia="ＭＳ ゴシック" w:hAnsi="ＭＳ ゴシック"/>
                <w:sz w:val="16"/>
              </w:rPr>
              <w:t xml:space="preserve">　　　　　　　　　　　　　</w:t>
            </w:r>
            <w:r w:rsidRPr="00AE0CBC">
              <w:rPr>
                <w:rFonts w:ascii="ＭＳ ゴシック" w:eastAsia="ＭＳ ゴシック" w:hAnsi="ＭＳ ゴシック"/>
                <w:sz w:val="16"/>
              </w:rPr>
              <w:t>）</w:t>
            </w:r>
          </w:p>
        </w:tc>
        <w:tc>
          <w:tcPr>
            <w:tcW w:w="1808" w:type="dxa"/>
            <w:vMerge/>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r>
      <w:tr w:rsidR="00A36C97" w:rsidTr="008A71F0">
        <w:tc>
          <w:tcPr>
            <w:tcW w:w="1951" w:type="dxa"/>
            <w:vMerge/>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c>
          <w:tcPr>
            <w:tcW w:w="264" w:type="dxa"/>
            <w:vMerge w:val="restart"/>
            <w:tcBorders>
              <w:right w:val="double" w:sz="4" w:space="0" w:color="auto"/>
            </w:tcBorders>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②</w:t>
            </w:r>
          </w:p>
        </w:tc>
        <w:tc>
          <w:tcPr>
            <w:tcW w:w="4272" w:type="dxa"/>
            <w:tcBorders>
              <w:left w:val="double" w:sz="4" w:space="0" w:color="auto"/>
              <w:bottom w:val="dotted" w:sz="4" w:space="0" w:color="auto"/>
              <w:right w:val="nil"/>
            </w:tcBorders>
            <w:vAlign w:val="center"/>
          </w:tcPr>
          <w:p w:rsidR="00A36C97" w:rsidRDefault="00A36C97" w:rsidP="008A71F0">
            <w:pPr>
              <w:pStyle w:val="Word"/>
              <w:spacing w:line="290" w:lineRule="exact"/>
              <w:rPr>
                <w:rFonts w:ascii="ＭＳ ゴシック" w:eastAsia="ＭＳ ゴシック" w:hAnsi="ＭＳ ゴシック" w:hint="default"/>
                <w:sz w:val="22"/>
              </w:rPr>
            </w:pPr>
          </w:p>
        </w:tc>
        <w:tc>
          <w:tcPr>
            <w:tcW w:w="1559" w:type="dxa"/>
            <w:tcBorders>
              <w:left w:val="nil"/>
              <w:bottom w:val="dotted" w:sz="4" w:space="0" w:color="auto"/>
            </w:tcBorders>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（国・公・私）</w:t>
            </w:r>
          </w:p>
        </w:tc>
        <w:tc>
          <w:tcPr>
            <w:tcW w:w="1808" w:type="dxa"/>
            <w:vMerge w:val="restart"/>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r>
      <w:tr w:rsidR="00A36C97" w:rsidTr="008A71F0">
        <w:tc>
          <w:tcPr>
            <w:tcW w:w="1951" w:type="dxa"/>
            <w:vMerge/>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c>
          <w:tcPr>
            <w:tcW w:w="264" w:type="dxa"/>
            <w:vMerge/>
            <w:tcBorders>
              <w:right w:val="double" w:sz="4" w:space="0" w:color="auto"/>
            </w:tcBorders>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c>
          <w:tcPr>
            <w:tcW w:w="5831" w:type="dxa"/>
            <w:gridSpan w:val="2"/>
            <w:tcBorders>
              <w:top w:val="dotted" w:sz="4" w:space="0" w:color="auto"/>
              <w:left w:val="double" w:sz="4" w:space="0" w:color="auto"/>
            </w:tcBorders>
            <w:vAlign w:val="center"/>
          </w:tcPr>
          <w:p w:rsidR="00A36C97" w:rsidRDefault="00A36C97" w:rsidP="008A71F0">
            <w:pPr>
              <w:pStyle w:val="Word"/>
              <w:spacing w:line="290" w:lineRule="exact"/>
              <w:rPr>
                <w:rFonts w:ascii="ＭＳ ゴシック" w:eastAsia="ＭＳ ゴシック" w:hAnsi="ＭＳ ゴシック" w:hint="default"/>
                <w:sz w:val="22"/>
              </w:rPr>
            </w:pPr>
            <w:r w:rsidRPr="00AE0CBC">
              <w:rPr>
                <w:rFonts w:ascii="ＭＳ ゴシック" w:eastAsia="ＭＳ ゴシック" w:hAnsi="ＭＳ ゴシック"/>
                <w:sz w:val="16"/>
              </w:rPr>
              <w:t>国の他の事業の有無：</w:t>
            </w:r>
            <w:r>
              <w:rPr>
                <w:rFonts w:ascii="ＭＳ ゴシック" w:eastAsia="ＭＳ ゴシック" w:hAnsi="ＭＳ ゴシック"/>
                <w:sz w:val="16"/>
              </w:rPr>
              <w:t>有・無</w:t>
            </w:r>
            <w:r w:rsidRPr="00AE0CBC">
              <w:rPr>
                <w:rFonts w:ascii="ＭＳ ゴシック" w:eastAsia="ＭＳ ゴシック" w:hAnsi="ＭＳ ゴシック"/>
                <w:sz w:val="16"/>
              </w:rPr>
              <w:t>（有の場合は事業名：</w:t>
            </w:r>
            <w:r>
              <w:rPr>
                <w:rFonts w:ascii="ＭＳ ゴシック" w:eastAsia="ＭＳ ゴシック" w:hAnsi="ＭＳ ゴシック"/>
                <w:sz w:val="16"/>
              </w:rPr>
              <w:t xml:space="preserve">　　　　　　　　　　　　　</w:t>
            </w:r>
            <w:r w:rsidRPr="00AE0CBC">
              <w:rPr>
                <w:rFonts w:ascii="ＭＳ ゴシック" w:eastAsia="ＭＳ ゴシック" w:hAnsi="ＭＳ ゴシック"/>
                <w:sz w:val="16"/>
              </w:rPr>
              <w:t>）</w:t>
            </w:r>
          </w:p>
        </w:tc>
        <w:tc>
          <w:tcPr>
            <w:tcW w:w="1808" w:type="dxa"/>
            <w:vMerge/>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r>
      <w:tr w:rsidR="00A36C97" w:rsidTr="008A71F0">
        <w:tc>
          <w:tcPr>
            <w:tcW w:w="1951" w:type="dxa"/>
            <w:vMerge/>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c>
          <w:tcPr>
            <w:tcW w:w="264" w:type="dxa"/>
            <w:vMerge w:val="restart"/>
            <w:tcBorders>
              <w:right w:val="double" w:sz="4" w:space="0" w:color="auto"/>
            </w:tcBorders>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③</w:t>
            </w:r>
          </w:p>
        </w:tc>
        <w:tc>
          <w:tcPr>
            <w:tcW w:w="4272" w:type="dxa"/>
            <w:tcBorders>
              <w:left w:val="double" w:sz="4" w:space="0" w:color="auto"/>
              <w:bottom w:val="dotted" w:sz="4" w:space="0" w:color="auto"/>
              <w:right w:val="nil"/>
            </w:tcBorders>
            <w:vAlign w:val="center"/>
          </w:tcPr>
          <w:p w:rsidR="00A36C97" w:rsidRDefault="00A36C97" w:rsidP="008A71F0">
            <w:pPr>
              <w:pStyle w:val="Word"/>
              <w:spacing w:line="290" w:lineRule="exact"/>
              <w:rPr>
                <w:rFonts w:ascii="ＭＳ ゴシック" w:eastAsia="ＭＳ ゴシック" w:hAnsi="ＭＳ ゴシック" w:hint="default"/>
                <w:sz w:val="22"/>
              </w:rPr>
            </w:pPr>
          </w:p>
        </w:tc>
        <w:tc>
          <w:tcPr>
            <w:tcW w:w="1559" w:type="dxa"/>
            <w:tcBorders>
              <w:left w:val="nil"/>
              <w:bottom w:val="dotted" w:sz="4" w:space="0" w:color="auto"/>
            </w:tcBorders>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（国・公・私）</w:t>
            </w:r>
          </w:p>
        </w:tc>
        <w:tc>
          <w:tcPr>
            <w:tcW w:w="1808" w:type="dxa"/>
            <w:vMerge w:val="restart"/>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r>
      <w:tr w:rsidR="00A36C97" w:rsidTr="008A71F0">
        <w:tc>
          <w:tcPr>
            <w:tcW w:w="1951" w:type="dxa"/>
            <w:vMerge/>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c>
          <w:tcPr>
            <w:tcW w:w="264" w:type="dxa"/>
            <w:vMerge/>
            <w:tcBorders>
              <w:right w:val="double" w:sz="4" w:space="0" w:color="auto"/>
            </w:tcBorders>
            <w:shd w:val="clear" w:color="auto" w:fill="D9D9D9" w:themeFill="background1" w:themeFillShade="D9"/>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c>
          <w:tcPr>
            <w:tcW w:w="5831" w:type="dxa"/>
            <w:gridSpan w:val="2"/>
            <w:tcBorders>
              <w:top w:val="dotted" w:sz="4" w:space="0" w:color="auto"/>
              <w:left w:val="double" w:sz="4" w:space="0" w:color="auto"/>
            </w:tcBorders>
            <w:vAlign w:val="center"/>
          </w:tcPr>
          <w:p w:rsidR="00A36C97" w:rsidRDefault="00A36C97" w:rsidP="008A71F0">
            <w:pPr>
              <w:pStyle w:val="Word"/>
              <w:spacing w:line="290" w:lineRule="exact"/>
              <w:rPr>
                <w:rFonts w:ascii="ＭＳ ゴシック" w:eastAsia="ＭＳ ゴシック" w:hAnsi="ＭＳ ゴシック" w:hint="default"/>
                <w:sz w:val="22"/>
              </w:rPr>
            </w:pPr>
            <w:r w:rsidRPr="00AE0CBC">
              <w:rPr>
                <w:rFonts w:ascii="ＭＳ ゴシック" w:eastAsia="ＭＳ ゴシック" w:hAnsi="ＭＳ ゴシック"/>
                <w:sz w:val="16"/>
              </w:rPr>
              <w:t>国の他の事業の有無：</w:t>
            </w:r>
            <w:r>
              <w:rPr>
                <w:rFonts w:ascii="ＭＳ ゴシック" w:eastAsia="ＭＳ ゴシック" w:hAnsi="ＭＳ ゴシック"/>
                <w:sz w:val="16"/>
              </w:rPr>
              <w:t>有・無</w:t>
            </w:r>
            <w:r w:rsidRPr="00AE0CBC">
              <w:rPr>
                <w:rFonts w:ascii="ＭＳ ゴシック" w:eastAsia="ＭＳ ゴシック" w:hAnsi="ＭＳ ゴシック"/>
                <w:sz w:val="16"/>
              </w:rPr>
              <w:t>（有の場合は事業名：</w:t>
            </w:r>
            <w:r>
              <w:rPr>
                <w:rFonts w:ascii="ＭＳ ゴシック" w:eastAsia="ＭＳ ゴシック" w:hAnsi="ＭＳ ゴシック"/>
                <w:sz w:val="16"/>
              </w:rPr>
              <w:t xml:space="preserve">　　　　　　　　　　　　　</w:t>
            </w:r>
            <w:r w:rsidRPr="00AE0CBC">
              <w:rPr>
                <w:rFonts w:ascii="ＭＳ ゴシック" w:eastAsia="ＭＳ ゴシック" w:hAnsi="ＭＳ ゴシック"/>
                <w:sz w:val="16"/>
              </w:rPr>
              <w:t>）</w:t>
            </w:r>
          </w:p>
        </w:tc>
        <w:tc>
          <w:tcPr>
            <w:tcW w:w="1808" w:type="dxa"/>
            <w:vMerge/>
            <w:vAlign w:val="center"/>
          </w:tcPr>
          <w:p w:rsidR="00A36C97" w:rsidRDefault="00A36C97" w:rsidP="008A71F0">
            <w:pPr>
              <w:pStyle w:val="Word"/>
              <w:spacing w:line="290" w:lineRule="exact"/>
              <w:jc w:val="center"/>
              <w:rPr>
                <w:rFonts w:ascii="ＭＳ ゴシック" w:eastAsia="ＭＳ ゴシック" w:hAnsi="ＭＳ ゴシック" w:hint="default"/>
                <w:sz w:val="22"/>
              </w:rPr>
            </w:pPr>
          </w:p>
        </w:tc>
      </w:tr>
    </w:tbl>
    <w:p w:rsidR="00A36C97" w:rsidRDefault="00A36C97" w:rsidP="00A36C97">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※事業共同実施校や事業連携校がある場合は記入してください。行数は適宜調整してください。</w:t>
      </w:r>
    </w:p>
    <w:p w:rsidR="00A36C97" w:rsidRDefault="00A36C97" w:rsidP="00A36C97">
      <w:pPr>
        <w:pStyle w:val="Word"/>
        <w:spacing w:line="290" w:lineRule="exact"/>
        <w:rPr>
          <w:rFonts w:ascii="ＭＳ ゴシック" w:eastAsia="ＭＳ ゴシック" w:hAnsi="ＭＳ ゴシック" w:hint="default"/>
          <w:sz w:val="22"/>
        </w:rPr>
      </w:pPr>
    </w:p>
    <w:p w:rsidR="00A36C97" w:rsidRDefault="00A36C97" w:rsidP="00A36C97">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１　管理機関の概要</w:t>
      </w:r>
    </w:p>
    <w:p w:rsidR="00A36C97" w:rsidRDefault="00A36C97" w:rsidP="00A36C97">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（１）イノベーティブな</w:t>
      </w:r>
      <w:r w:rsidRPr="00665D04">
        <w:rPr>
          <w:rFonts w:ascii="ＭＳ ゴシック" w:eastAsia="ＭＳ ゴシック" w:hAnsi="ＭＳ ゴシック"/>
          <w:sz w:val="22"/>
        </w:rPr>
        <w:t>グローバル人材育成に関する計画，戦略</w:t>
      </w:r>
    </w:p>
    <w:p w:rsidR="00A36C97" w:rsidRDefault="00A36C97" w:rsidP="00A36C97">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（２）過去５年間の取組実績</w:t>
      </w:r>
    </w:p>
    <w:p w:rsidR="00A36C97" w:rsidRPr="00B22FC5" w:rsidRDefault="00A36C97" w:rsidP="00A36C97">
      <w:pPr>
        <w:pStyle w:val="Word"/>
        <w:spacing w:line="290" w:lineRule="exact"/>
        <w:rPr>
          <w:rFonts w:ascii="ＭＳ ゴシック" w:eastAsia="ＭＳ ゴシック" w:hAnsi="ＭＳ ゴシック" w:hint="default"/>
          <w:sz w:val="22"/>
        </w:rPr>
      </w:pPr>
    </w:p>
    <w:p w:rsidR="00A36C97" w:rsidRDefault="00A36C97" w:rsidP="00A36C97">
      <w:pPr>
        <w:pStyle w:val="Word"/>
        <w:spacing w:line="290" w:lineRule="exact"/>
        <w:rPr>
          <w:rFonts w:ascii="ＭＳ ゴシック" w:eastAsia="PMingLiU" w:hAnsi="ＭＳ ゴシック" w:hint="default"/>
          <w:sz w:val="22"/>
        </w:rPr>
      </w:pPr>
      <w:r>
        <w:rPr>
          <w:rFonts w:ascii="ＭＳ ゴシック" w:eastAsia="ＭＳ ゴシック" w:hAnsi="ＭＳ ゴシック" w:hint="default"/>
          <w:sz w:val="22"/>
        </w:rPr>
        <w:lastRenderedPageBreak/>
        <w:t xml:space="preserve">２　</w:t>
      </w:r>
      <w:r>
        <w:rPr>
          <w:rFonts w:ascii="ＭＳ ゴシック" w:eastAsia="ＭＳ ゴシック" w:hAnsi="ＭＳ ゴシック"/>
          <w:sz w:val="22"/>
        </w:rPr>
        <w:t>事業拠点校及び事業共同実施校の概要</w:t>
      </w:r>
    </w:p>
    <w:p w:rsidR="00A36C97" w:rsidRPr="00B22FC5" w:rsidRDefault="00A36C97" w:rsidP="00A36C97">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（１）管理機関</w:t>
      </w:r>
      <w:r w:rsidRPr="00665D04">
        <w:rPr>
          <w:rFonts w:ascii="ＭＳ ゴシック" w:eastAsia="ＭＳ ゴシック" w:hAnsi="ＭＳ ゴシック"/>
          <w:sz w:val="22"/>
        </w:rPr>
        <w:t>における事業拠点校</w:t>
      </w:r>
      <w:r>
        <w:rPr>
          <w:rFonts w:ascii="ＭＳ ゴシック" w:eastAsia="ＭＳ ゴシック" w:hAnsi="ＭＳ ゴシック"/>
          <w:sz w:val="22"/>
        </w:rPr>
        <w:t>及び事業共同実施校</w:t>
      </w:r>
      <w:r w:rsidRPr="00665D04">
        <w:rPr>
          <w:rFonts w:ascii="ＭＳ ゴシック" w:eastAsia="ＭＳ ゴシック" w:hAnsi="ＭＳ ゴシック"/>
          <w:sz w:val="22"/>
        </w:rPr>
        <w:t>の位置づけ</w:t>
      </w:r>
    </w:p>
    <w:p w:rsidR="00A36C97" w:rsidRPr="00AE0CBC" w:rsidRDefault="00A36C97" w:rsidP="00A36C97">
      <w:pPr>
        <w:pStyle w:val="Word"/>
        <w:spacing w:line="290" w:lineRule="exact"/>
        <w:rPr>
          <w:rFonts w:ascii="ＭＳ ゴシック" w:eastAsia="ＭＳ ゴシック" w:hAnsi="ＭＳ ゴシック" w:hint="default"/>
          <w:sz w:val="22"/>
        </w:rPr>
      </w:pPr>
      <w:r w:rsidRPr="00AE0CBC">
        <w:rPr>
          <w:rFonts w:ascii="ＭＳ ゴシック" w:eastAsia="ＭＳ ゴシック" w:hAnsi="ＭＳ ゴシック"/>
          <w:sz w:val="22"/>
        </w:rPr>
        <w:t>（２）現状</w:t>
      </w:r>
    </w:p>
    <w:p w:rsidR="00A36C97" w:rsidRDefault="00A36C97" w:rsidP="00A36C97">
      <w:pPr>
        <w:pStyle w:val="Word"/>
        <w:spacing w:line="290" w:lineRule="exact"/>
        <w:ind w:firstLineChars="200" w:firstLine="440"/>
        <w:rPr>
          <w:rFonts w:ascii="ＭＳ ゴシック" w:eastAsia="ＭＳ ゴシック" w:hAnsi="ＭＳ ゴシック" w:hint="default"/>
          <w:sz w:val="22"/>
        </w:rPr>
      </w:pPr>
      <w:r>
        <w:rPr>
          <w:rFonts w:ascii="ＭＳ ゴシック" w:eastAsia="ＭＳ ゴシック" w:hAnsi="ＭＳ ゴシック"/>
          <w:sz w:val="22"/>
        </w:rPr>
        <w:t>a</w:t>
      </w:r>
      <w:r>
        <w:rPr>
          <w:rFonts w:ascii="ＭＳ ゴシック" w:eastAsia="ＭＳ ゴシック" w:hAnsi="ＭＳ ゴシック" w:hint="default"/>
          <w:sz w:val="22"/>
        </w:rPr>
        <w:t>.</w:t>
      </w:r>
      <w:r>
        <w:rPr>
          <w:rFonts w:ascii="ＭＳ ゴシック" w:eastAsia="ＭＳ ゴシック" w:hAnsi="ＭＳ ゴシック"/>
          <w:sz w:val="22"/>
        </w:rPr>
        <w:t>イノベーティブなグローバル人材育成に関する学校の教育理念</w:t>
      </w:r>
    </w:p>
    <w:p w:rsidR="00A36C97" w:rsidRDefault="00A36C97" w:rsidP="00A36C97">
      <w:pPr>
        <w:pStyle w:val="Word"/>
        <w:spacing w:line="290" w:lineRule="exact"/>
        <w:ind w:firstLineChars="200" w:firstLine="440"/>
        <w:rPr>
          <w:rFonts w:ascii="ＭＳ ゴシック" w:eastAsia="ＭＳ ゴシック" w:hAnsi="ＭＳ ゴシック" w:hint="default"/>
          <w:sz w:val="22"/>
        </w:rPr>
      </w:pPr>
      <w:r>
        <w:rPr>
          <w:rFonts w:ascii="ＭＳ ゴシック" w:eastAsia="ＭＳ ゴシック" w:hAnsi="ＭＳ ゴシック" w:hint="default"/>
          <w:sz w:val="22"/>
        </w:rPr>
        <w:t>b.</w:t>
      </w:r>
      <w:r>
        <w:rPr>
          <w:rFonts w:ascii="ＭＳ ゴシック" w:eastAsia="ＭＳ ゴシック" w:hAnsi="ＭＳ ゴシック"/>
          <w:sz w:val="22"/>
        </w:rPr>
        <w:t>探究型学習に関する教育課程等の特色</w:t>
      </w:r>
    </w:p>
    <w:p w:rsidR="00A36C97" w:rsidRDefault="00A36C97" w:rsidP="00A36C97">
      <w:pPr>
        <w:pStyle w:val="Word"/>
        <w:spacing w:line="290" w:lineRule="exact"/>
        <w:ind w:firstLineChars="200" w:firstLine="440"/>
        <w:rPr>
          <w:rFonts w:ascii="ＭＳ ゴシック" w:eastAsia="ＭＳ ゴシック" w:hAnsi="ＭＳ ゴシック" w:hint="default"/>
          <w:sz w:val="22"/>
        </w:rPr>
      </w:pPr>
      <w:r>
        <w:rPr>
          <w:rFonts w:ascii="ＭＳ ゴシック" w:eastAsia="ＭＳ ゴシック" w:hAnsi="ＭＳ ゴシック" w:hint="default"/>
          <w:sz w:val="22"/>
        </w:rPr>
        <w:t>c.</w:t>
      </w:r>
      <w:r>
        <w:rPr>
          <w:rFonts w:ascii="ＭＳ ゴシック" w:eastAsia="ＭＳ ゴシック" w:hAnsi="ＭＳ ゴシック"/>
          <w:sz w:val="22"/>
        </w:rPr>
        <w:t>イノベーティブなグローバル人材育成に向けた教育課程上の取組（該当がある場合のみ）</w:t>
      </w:r>
    </w:p>
    <w:p w:rsidR="00A36C97" w:rsidRDefault="00A36C97" w:rsidP="00A36C97">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（３）過去５年間の取組実績</w:t>
      </w:r>
    </w:p>
    <w:p w:rsidR="00A36C97" w:rsidRDefault="00A36C97" w:rsidP="00A36C97">
      <w:pPr>
        <w:pStyle w:val="Word"/>
        <w:spacing w:line="290" w:lineRule="exact"/>
        <w:ind w:firstLineChars="200" w:firstLine="440"/>
        <w:rPr>
          <w:rFonts w:ascii="ＭＳ ゴシック" w:eastAsia="ＭＳ ゴシック" w:hAnsi="ＭＳ ゴシック" w:hint="default"/>
          <w:sz w:val="22"/>
        </w:rPr>
      </w:pPr>
      <w:r>
        <w:rPr>
          <w:rFonts w:ascii="ＭＳ ゴシック" w:eastAsia="ＭＳ ゴシック" w:hAnsi="ＭＳ ゴシック"/>
          <w:sz w:val="22"/>
        </w:rPr>
        <w:t>a</w:t>
      </w:r>
      <w:r>
        <w:rPr>
          <w:rFonts w:ascii="ＭＳ ゴシック" w:eastAsia="ＭＳ ゴシック" w:hAnsi="ＭＳ ゴシック" w:hint="default"/>
          <w:sz w:val="22"/>
        </w:rPr>
        <w:t>.</w:t>
      </w:r>
      <w:r>
        <w:rPr>
          <w:rFonts w:ascii="ＭＳ ゴシック" w:eastAsia="ＭＳ ゴシック" w:hAnsi="ＭＳ ゴシック"/>
          <w:sz w:val="22"/>
        </w:rPr>
        <w:t>大学や企業，国際機関等と協働した主な取組</w:t>
      </w:r>
    </w:p>
    <w:p w:rsidR="00A36C97" w:rsidRDefault="00A36C97" w:rsidP="00A36C97">
      <w:pPr>
        <w:pStyle w:val="Word"/>
        <w:spacing w:line="290" w:lineRule="exact"/>
        <w:ind w:firstLineChars="200" w:firstLine="440"/>
        <w:rPr>
          <w:rFonts w:ascii="ＭＳ ゴシック" w:eastAsia="ＭＳ ゴシック" w:hAnsi="ＭＳ ゴシック" w:hint="default"/>
          <w:sz w:val="22"/>
        </w:rPr>
      </w:pPr>
      <w:r>
        <w:rPr>
          <w:rFonts w:ascii="ＭＳ ゴシック" w:eastAsia="ＭＳ ゴシック" w:hAnsi="ＭＳ ゴシック"/>
          <w:sz w:val="22"/>
        </w:rPr>
        <w:t>b</w:t>
      </w:r>
      <w:r>
        <w:rPr>
          <w:rFonts w:ascii="ＭＳ ゴシック" w:eastAsia="ＭＳ ゴシック" w:hAnsi="ＭＳ ゴシック" w:hint="default"/>
          <w:sz w:val="22"/>
        </w:rPr>
        <w:t>.</w:t>
      </w:r>
      <w:r>
        <w:rPr>
          <w:rFonts w:ascii="ＭＳ ゴシック" w:eastAsia="ＭＳ ゴシック" w:hAnsi="ＭＳ ゴシック"/>
          <w:sz w:val="22"/>
        </w:rPr>
        <w:t>国際性を高める取組</w:t>
      </w:r>
    </w:p>
    <w:p w:rsidR="00A36C97" w:rsidRDefault="00A36C97" w:rsidP="00A36C97">
      <w:pPr>
        <w:pStyle w:val="Word"/>
        <w:spacing w:line="290" w:lineRule="exact"/>
        <w:ind w:firstLineChars="200" w:firstLine="440"/>
        <w:rPr>
          <w:rFonts w:ascii="ＭＳ ゴシック" w:eastAsia="ＭＳ ゴシック" w:hAnsi="ＭＳ ゴシック" w:hint="default"/>
          <w:sz w:val="22"/>
        </w:rPr>
      </w:pPr>
      <w:r>
        <w:rPr>
          <w:rFonts w:ascii="ＭＳ ゴシック" w:eastAsia="ＭＳ ゴシック" w:hAnsi="ＭＳ ゴシック"/>
          <w:sz w:val="22"/>
        </w:rPr>
        <w:t>c</w:t>
      </w:r>
      <w:r>
        <w:rPr>
          <w:rFonts w:ascii="ＭＳ ゴシック" w:eastAsia="ＭＳ ゴシック" w:hAnsi="ＭＳ ゴシック" w:hint="default"/>
          <w:sz w:val="22"/>
        </w:rPr>
        <w:t>.</w:t>
      </w:r>
      <w:r>
        <w:rPr>
          <w:rFonts w:ascii="ＭＳ ゴシック" w:eastAsia="ＭＳ ゴシック" w:hAnsi="ＭＳ ゴシック"/>
          <w:sz w:val="22"/>
        </w:rPr>
        <w:t>イノベーティブなグローバル人材育成に資する課外活動の活動状況</w:t>
      </w:r>
    </w:p>
    <w:p w:rsidR="00A36C97" w:rsidRDefault="00A36C97" w:rsidP="00A36C97">
      <w:pPr>
        <w:pStyle w:val="Word"/>
        <w:spacing w:line="290" w:lineRule="exact"/>
        <w:ind w:firstLineChars="200" w:firstLine="440"/>
        <w:rPr>
          <w:rFonts w:ascii="ＭＳ ゴシック" w:eastAsia="ＭＳ ゴシック" w:hAnsi="ＭＳ ゴシック" w:hint="default"/>
          <w:sz w:val="22"/>
        </w:rPr>
      </w:pPr>
      <w:r>
        <w:rPr>
          <w:rFonts w:ascii="ＭＳ ゴシック" w:eastAsia="ＭＳ ゴシック" w:hAnsi="ＭＳ ゴシック"/>
          <w:sz w:val="22"/>
        </w:rPr>
        <w:t>d</w:t>
      </w:r>
      <w:r>
        <w:rPr>
          <w:rFonts w:ascii="ＭＳ ゴシック" w:eastAsia="ＭＳ ゴシック" w:hAnsi="ＭＳ ゴシック" w:hint="default"/>
          <w:sz w:val="22"/>
        </w:rPr>
        <w:t>.</w:t>
      </w:r>
      <w:r>
        <w:rPr>
          <w:rFonts w:ascii="ＭＳ ゴシック" w:eastAsia="ＭＳ ゴシック" w:hAnsi="ＭＳ ゴシック"/>
          <w:sz w:val="22"/>
        </w:rPr>
        <w:t>研究歴</w:t>
      </w:r>
    </w:p>
    <w:p w:rsidR="00A36C97" w:rsidRDefault="00A36C97" w:rsidP="00A36C97">
      <w:pPr>
        <w:pStyle w:val="Word"/>
        <w:spacing w:line="290" w:lineRule="exact"/>
        <w:ind w:firstLineChars="200" w:firstLine="440"/>
        <w:rPr>
          <w:rFonts w:ascii="ＭＳ ゴシック" w:eastAsia="ＭＳ ゴシック" w:hAnsi="ＭＳ ゴシック" w:hint="default"/>
          <w:sz w:val="22"/>
        </w:rPr>
      </w:pPr>
      <w:r>
        <w:rPr>
          <w:rFonts w:ascii="ＭＳ ゴシック" w:eastAsia="ＭＳ ゴシック" w:hAnsi="ＭＳ ゴシック"/>
          <w:sz w:val="22"/>
        </w:rPr>
        <w:t>e</w:t>
      </w:r>
      <w:r>
        <w:rPr>
          <w:rFonts w:ascii="ＭＳ ゴシック" w:eastAsia="ＭＳ ゴシック" w:hAnsi="ＭＳ ゴシック" w:hint="default"/>
          <w:sz w:val="22"/>
        </w:rPr>
        <w:t>.</w:t>
      </w:r>
      <w:r>
        <w:rPr>
          <w:rFonts w:ascii="ＭＳ ゴシック" w:eastAsia="ＭＳ ゴシック" w:hAnsi="ＭＳ ゴシック"/>
          <w:sz w:val="22"/>
        </w:rPr>
        <w:t>その他特記すべき事項</w:t>
      </w:r>
    </w:p>
    <w:p w:rsidR="00A36C97" w:rsidRDefault="00A36C97" w:rsidP="00A36C97">
      <w:pPr>
        <w:pStyle w:val="Word"/>
        <w:spacing w:line="290" w:lineRule="exact"/>
        <w:rPr>
          <w:rFonts w:ascii="ＭＳ ゴシック" w:eastAsia="ＭＳ ゴシック" w:hAnsi="ＭＳ ゴシック" w:hint="default"/>
          <w:sz w:val="22"/>
        </w:rPr>
      </w:pPr>
      <w:bookmarkStart w:id="2" w:name="_Hlk535151141"/>
    </w:p>
    <w:p w:rsidR="00A36C97" w:rsidRDefault="00A36C97" w:rsidP="00A36C97">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３　申請を希望する理由</w:t>
      </w:r>
    </w:p>
    <w:p w:rsidR="00A36C97" w:rsidRDefault="00A36C97" w:rsidP="00A36C97">
      <w:pPr>
        <w:pStyle w:val="Word"/>
        <w:spacing w:line="290" w:lineRule="exact"/>
        <w:rPr>
          <w:rFonts w:ascii="ＭＳ ゴシック" w:eastAsia="ＭＳ ゴシック" w:hAnsi="ＭＳ ゴシック" w:hint="default"/>
          <w:sz w:val="22"/>
        </w:rPr>
      </w:pPr>
    </w:p>
    <w:p w:rsidR="00A36C97" w:rsidRDefault="00A36C97" w:rsidP="00A36C97">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４　教員加配の希望の有無（公立のみ）</w:t>
      </w:r>
    </w:p>
    <w:p w:rsidR="00A36C97" w:rsidRDefault="00A36C97" w:rsidP="00A36C97">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（１）加配された教員の担う役割や業務</w:t>
      </w:r>
    </w:p>
    <w:p w:rsidR="00A36C97" w:rsidRPr="00314FEC" w:rsidRDefault="00A36C97" w:rsidP="00A36C97">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（２）教員加配により図ることのできる取組の改善や充実</w:t>
      </w:r>
      <w:bookmarkEnd w:id="2"/>
    </w:p>
    <w:p w:rsidR="009B0852" w:rsidRPr="00A36C97" w:rsidRDefault="009B0852" w:rsidP="00AD58DE">
      <w:pPr>
        <w:pStyle w:val="Word"/>
        <w:rPr>
          <w:rFonts w:hint="default"/>
          <w:sz w:val="22"/>
          <w:szCs w:val="22"/>
        </w:rPr>
      </w:pPr>
    </w:p>
    <w:sectPr w:rsidR="009B0852" w:rsidRPr="00A36C97" w:rsidSect="00D139AB">
      <w:endnotePr>
        <w:numFmt w:val="decimal"/>
      </w:endnotePr>
      <w:pgSz w:w="11906" w:h="16838"/>
      <w:pgMar w:top="1701" w:right="1418" w:bottom="1418" w:left="1418" w:header="851" w:footer="624" w:gutter="0"/>
      <w:cols w:space="720"/>
      <w:docGrid w:linePitch="3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9D6" w:rsidRDefault="00AD79D6">
      <w:pPr>
        <w:spacing w:before="44"/>
        <w:rPr>
          <w:rFonts w:hint="default"/>
        </w:rPr>
      </w:pPr>
      <w:r>
        <w:continuationSeparator/>
      </w:r>
    </w:p>
  </w:endnote>
  <w:endnote w:type="continuationSeparator" w:id="0">
    <w:p w:rsidR="00AD79D6" w:rsidRDefault="00AD79D6">
      <w:pPr>
        <w:spacing w:before="4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9D6" w:rsidRDefault="00AD79D6">
      <w:pPr>
        <w:spacing w:before="44"/>
        <w:rPr>
          <w:rFonts w:hint="default"/>
        </w:rPr>
      </w:pPr>
      <w:r>
        <w:continuationSeparator/>
      </w:r>
    </w:p>
  </w:footnote>
  <w:footnote w:type="continuationSeparator" w:id="0">
    <w:p w:rsidR="00AD79D6" w:rsidRDefault="00AD79D6">
      <w:pPr>
        <w:spacing w:before="44"/>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アウトライン1"/>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1" w15:restartNumberingAfterBreak="0">
    <w:nsid w:val="00000002"/>
    <w:multiLevelType w:val="multilevel"/>
    <w:tmpl w:val="00000000"/>
    <w:name w:val="アウトライン0"/>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2" w15:restartNumberingAfterBreak="0">
    <w:nsid w:val="00000003"/>
    <w:multiLevelType w:val="multilevel"/>
    <w:tmpl w:val="00000000"/>
    <w:name w:val="アウトライン1"/>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3" w15:restartNumberingAfterBreak="0">
    <w:nsid w:val="00000004"/>
    <w:multiLevelType w:val="multilevel"/>
    <w:tmpl w:val="00000000"/>
    <w:name w:val="アウトライン0"/>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isplayBackgroundShape/>
  <w:bordersDoNotSurroundHeader/>
  <w:bordersDoNotSurroundFooter/>
  <w:defaultTabStop w:val="840"/>
  <w:hyphenationZone w:val="0"/>
  <w:drawingGridHorizontalSpacing w:val="120"/>
  <w:drawingGridVerticalSpacing w:val="167"/>
  <w:displayHorizontalDrawingGridEvery w:val="0"/>
  <w:displayVerticalDrawingGridEvery w:val="2"/>
  <w:doNotShadeFormData/>
  <w:characterSpacingControl w:val="compressPunctuation"/>
  <w:noLineBreaksAfter w:lang="ja-JP" w:val="([{〈《「『【〔（［｛｢"/>
  <w:noLineBreaksBefore w:lang="ja-JP" w:val="!),.?]}、。〉》」』】〕！），．？］｝｡｣､ﾞﾟ"/>
  <w:hdrShapeDefaults>
    <o:shapedefaults v:ext="edit" spidmax="22529">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4AC"/>
    <w:rsid w:val="00021271"/>
    <w:rsid w:val="000417BE"/>
    <w:rsid w:val="00042BB2"/>
    <w:rsid w:val="00066F22"/>
    <w:rsid w:val="00067EDA"/>
    <w:rsid w:val="00071C1A"/>
    <w:rsid w:val="0007297C"/>
    <w:rsid w:val="00081107"/>
    <w:rsid w:val="000B6183"/>
    <w:rsid w:val="000B7B3C"/>
    <w:rsid w:val="000E2E11"/>
    <w:rsid w:val="000E5E31"/>
    <w:rsid w:val="000E5F22"/>
    <w:rsid w:val="00101BC5"/>
    <w:rsid w:val="001136CF"/>
    <w:rsid w:val="0014104D"/>
    <w:rsid w:val="00143672"/>
    <w:rsid w:val="001472DE"/>
    <w:rsid w:val="00157E27"/>
    <w:rsid w:val="0016071C"/>
    <w:rsid w:val="001A3C51"/>
    <w:rsid w:val="001C4AA7"/>
    <w:rsid w:val="00246702"/>
    <w:rsid w:val="00274983"/>
    <w:rsid w:val="00284AB2"/>
    <w:rsid w:val="00292811"/>
    <w:rsid w:val="002A2DDC"/>
    <w:rsid w:val="002A6047"/>
    <w:rsid w:val="002D527F"/>
    <w:rsid w:val="002D768B"/>
    <w:rsid w:val="002F133D"/>
    <w:rsid w:val="002F6987"/>
    <w:rsid w:val="003242EE"/>
    <w:rsid w:val="00351BD0"/>
    <w:rsid w:val="00386AD5"/>
    <w:rsid w:val="003916D5"/>
    <w:rsid w:val="003A5234"/>
    <w:rsid w:val="003A6C30"/>
    <w:rsid w:val="003D59C5"/>
    <w:rsid w:val="00493F74"/>
    <w:rsid w:val="004A15F1"/>
    <w:rsid w:val="004A3FC7"/>
    <w:rsid w:val="004A4375"/>
    <w:rsid w:val="004F41E7"/>
    <w:rsid w:val="004F790E"/>
    <w:rsid w:val="005268DC"/>
    <w:rsid w:val="00553F39"/>
    <w:rsid w:val="005B31D9"/>
    <w:rsid w:val="00603112"/>
    <w:rsid w:val="006140EF"/>
    <w:rsid w:val="006578E3"/>
    <w:rsid w:val="00667416"/>
    <w:rsid w:val="006A321D"/>
    <w:rsid w:val="006A672B"/>
    <w:rsid w:val="006C6813"/>
    <w:rsid w:val="007060C0"/>
    <w:rsid w:val="007064AC"/>
    <w:rsid w:val="00713362"/>
    <w:rsid w:val="007544F0"/>
    <w:rsid w:val="007624BA"/>
    <w:rsid w:val="0076443D"/>
    <w:rsid w:val="00790121"/>
    <w:rsid w:val="007B10E0"/>
    <w:rsid w:val="007D27DD"/>
    <w:rsid w:val="007E5B24"/>
    <w:rsid w:val="007F0023"/>
    <w:rsid w:val="007F66BD"/>
    <w:rsid w:val="007F7B57"/>
    <w:rsid w:val="0080480E"/>
    <w:rsid w:val="00805CC2"/>
    <w:rsid w:val="00836E95"/>
    <w:rsid w:val="00857EEC"/>
    <w:rsid w:val="00872261"/>
    <w:rsid w:val="008866E2"/>
    <w:rsid w:val="00890028"/>
    <w:rsid w:val="008A3CEA"/>
    <w:rsid w:val="008D7A1C"/>
    <w:rsid w:val="008E623F"/>
    <w:rsid w:val="00914A77"/>
    <w:rsid w:val="0091792B"/>
    <w:rsid w:val="00942323"/>
    <w:rsid w:val="0095518A"/>
    <w:rsid w:val="0095733D"/>
    <w:rsid w:val="009608BC"/>
    <w:rsid w:val="009720B3"/>
    <w:rsid w:val="009B0852"/>
    <w:rsid w:val="009B5F41"/>
    <w:rsid w:val="009E11A7"/>
    <w:rsid w:val="009F7E9A"/>
    <w:rsid w:val="00A36C97"/>
    <w:rsid w:val="00A51FC0"/>
    <w:rsid w:val="00A64B9C"/>
    <w:rsid w:val="00A66F62"/>
    <w:rsid w:val="00A82440"/>
    <w:rsid w:val="00A8613A"/>
    <w:rsid w:val="00A8648B"/>
    <w:rsid w:val="00A910B7"/>
    <w:rsid w:val="00AA5234"/>
    <w:rsid w:val="00AC1160"/>
    <w:rsid w:val="00AD58DE"/>
    <w:rsid w:val="00AD6F06"/>
    <w:rsid w:val="00AD78B2"/>
    <w:rsid w:val="00AD79D6"/>
    <w:rsid w:val="00AE7A07"/>
    <w:rsid w:val="00B007C3"/>
    <w:rsid w:val="00B06A79"/>
    <w:rsid w:val="00B10A26"/>
    <w:rsid w:val="00B27D3D"/>
    <w:rsid w:val="00B51D47"/>
    <w:rsid w:val="00B84764"/>
    <w:rsid w:val="00B8680B"/>
    <w:rsid w:val="00B9666F"/>
    <w:rsid w:val="00BC1378"/>
    <w:rsid w:val="00BD458A"/>
    <w:rsid w:val="00BE4305"/>
    <w:rsid w:val="00BF3851"/>
    <w:rsid w:val="00BF794F"/>
    <w:rsid w:val="00C06520"/>
    <w:rsid w:val="00C75AD9"/>
    <w:rsid w:val="00C7753A"/>
    <w:rsid w:val="00C81902"/>
    <w:rsid w:val="00C96984"/>
    <w:rsid w:val="00CA4247"/>
    <w:rsid w:val="00CC3974"/>
    <w:rsid w:val="00CE2913"/>
    <w:rsid w:val="00CE3A0F"/>
    <w:rsid w:val="00CF3078"/>
    <w:rsid w:val="00D00690"/>
    <w:rsid w:val="00D04A1A"/>
    <w:rsid w:val="00D139AB"/>
    <w:rsid w:val="00D17367"/>
    <w:rsid w:val="00D23C1E"/>
    <w:rsid w:val="00D416FF"/>
    <w:rsid w:val="00D53E1D"/>
    <w:rsid w:val="00D64CA0"/>
    <w:rsid w:val="00D650C2"/>
    <w:rsid w:val="00D7082E"/>
    <w:rsid w:val="00D86140"/>
    <w:rsid w:val="00DB1D43"/>
    <w:rsid w:val="00DC10CE"/>
    <w:rsid w:val="00E4412A"/>
    <w:rsid w:val="00E50E06"/>
    <w:rsid w:val="00E739F7"/>
    <w:rsid w:val="00E73CC3"/>
    <w:rsid w:val="00E75E5B"/>
    <w:rsid w:val="00E92CDA"/>
    <w:rsid w:val="00E95594"/>
    <w:rsid w:val="00ED6869"/>
    <w:rsid w:val="00EF7184"/>
    <w:rsid w:val="00F03A5B"/>
    <w:rsid w:val="00F13DEB"/>
    <w:rsid w:val="00F70934"/>
    <w:rsid w:val="00F7435A"/>
    <w:rsid w:val="00FA6326"/>
    <w:rsid w:val="00FF16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63E038C7-B0BE-4C23-AB6E-68A0C2194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ページ番号1"/>
    <w:rPr>
      <w:rFonts w:ascii="Century" w:eastAsia="ＭＳ 明朝" w:hAnsi="Century"/>
    </w:rPr>
  </w:style>
  <w:style w:type="paragraph" w:styleId="a3">
    <w:name w:val="Balloon Text"/>
    <w:basedOn w:val="a"/>
    <w:rPr>
      <w:rFonts w:ascii="Arial" w:eastAsia="ＭＳ ゴシック" w:hAnsi="Arial"/>
      <w:sz w:val="18"/>
    </w:rPr>
  </w:style>
  <w:style w:type="paragraph" w:customStyle="1" w:styleId="a4">
    <w:name w:val="行間調整（小）"/>
    <w:basedOn w:val="a"/>
    <w:rPr>
      <w:sz w:val="18"/>
    </w:rPr>
  </w:style>
  <w:style w:type="paragraph" w:customStyle="1" w:styleId="a5">
    <w:name w:val="狭い"/>
    <w:basedOn w:val="a"/>
    <w:rPr>
      <w:rFonts w:ascii="ＭＳ ゴシック" w:eastAsia="ＭＳ ゴシック" w:hAnsi="ＭＳ ゴシック"/>
    </w:rPr>
  </w:style>
  <w:style w:type="paragraph" w:customStyle="1" w:styleId="10">
    <w:name w:val="フッター1"/>
    <w:basedOn w:val="a"/>
    <w:pPr>
      <w:snapToGrid w:val="0"/>
    </w:pPr>
  </w:style>
  <w:style w:type="paragraph" w:customStyle="1" w:styleId="a6">
    <w:name w:val="行間調整"/>
    <w:basedOn w:val="a"/>
  </w:style>
  <w:style w:type="paragraph" w:customStyle="1" w:styleId="11">
    <w:name w:val="ヘッダー1"/>
    <w:basedOn w:val="a"/>
    <w:pPr>
      <w:snapToGrid w:val="0"/>
    </w:pPr>
  </w:style>
  <w:style w:type="paragraph" w:customStyle="1" w:styleId="a7">
    <w:name w:val="行間調整２"/>
    <w:basedOn w:val="a"/>
  </w:style>
  <w:style w:type="character" w:customStyle="1" w:styleId="a8">
    <w:name w:val="脚注(標準)"/>
    <w:rPr>
      <w:vertAlign w:val="superscript"/>
    </w:rPr>
  </w:style>
  <w:style w:type="character" w:customStyle="1" w:styleId="a9">
    <w:name w:val="脚注ｴﾘｱ(標準)"/>
    <w:basedOn w:val="a0"/>
  </w:style>
  <w:style w:type="paragraph" w:styleId="aa">
    <w:name w:val="header"/>
    <w:basedOn w:val="a"/>
    <w:link w:val="ab"/>
    <w:uiPriority w:val="99"/>
    <w:unhideWhenUsed/>
    <w:rsid w:val="002A2DDC"/>
    <w:pPr>
      <w:tabs>
        <w:tab w:val="center" w:pos="4252"/>
        <w:tab w:val="right" w:pos="8504"/>
      </w:tabs>
      <w:snapToGrid w:val="0"/>
    </w:pPr>
  </w:style>
  <w:style w:type="character" w:customStyle="1" w:styleId="ab">
    <w:name w:val="ヘッダー (文字)"/>
    <w:link w:val="aa"/>
    <w:uiPriority w:val="99"/>
    <w:rsid w:val="002A2DDC"/>
    <w:rPr>
      <w:color w:val="000000"/>
      <w:sz w:val="24"/>
    </w:rPr>
  </w:style>
  <w:style w:type="paragraph" w:styleId="ac">
    <w:name w:val="footer"/>
    <w:basedOn w:val="a"/>
    <w:link w:val="ad"/>
    <w:uiPriority w:val="99"/>
    <w:unhideWhenUsed/>
    <w:rsid w:val="002A2DDC"/>
    <w:pPr>
      <w:tabs>
        <w:tab w:val="center" w:pos="4252"/>
        <w:tab w:val="right" w:pos="8504"/>
      </w:tabs>
      <w:snapToGrid w:val="0"/>
    </w:pPr>
  </w:style>
  <w:style w:type="character" w:customStyle="1" w:styleId="ad">
    <w:name w:val="フッター (文字)"/>
    <w:link w:val="ac"/>
    <w:uiPriority w:val="99"/>
    <w:rsid w:val="002A2DDC"/>
    <w:rPr>
      <w:color w:val="000000"/>
      <w:sz w:val="24"/>
    </w:rPr>
  </w:style>
  <w:style w:type="paragraph" w:customStyle="1" w:styleId="NoteHeading1">
    <w:name w:val="Note Heading1"/>
    <w:basedOn w:val="a"/>
    <w:rsid w:val="006C6813"/>
    <w:pPr>
      <w:jc w:val="center"/>
      <w:textAlignment w:val="center"/>
    </w:pPr>
    <w:rPr>
      <w:rFonts w:ascii="ＭＳ 明朝" w:hAnsi="ＭＳ 明朝"/>
      <w:sz w:val="21"/>
    </w:rPr>
  </w:style>
  <w:style w:type="table" w:styleId="ae">
    <w:name w:val="Table Grid"/>
    <w:basedOn w:val="a1"/>
    <w:uiPriority w:val="59"/>
    <w:rsid w:val="00066F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41B96-C34D-489F-9B68-353A54D31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1067</Words>
  <Characters>480</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英語教育改善のための調査研究事業公募要領（案）</vt:lpstr>
    </vt:vector>
  </TitlesOfParts>
  <Company>文部科学省</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英語教育改善のための調査研究事業公募要領（案）</dc:title>
  <dc:subject/>
  <dc:creator>KITAOKA Tatsuya</dc:creator>
  <cp:keywords/>
  <cp:lastModifiedBy>m</cp:lastModifiedBy>
  <cp:revision>5</cp:revision>
  <cp:lastPrinted>2020-12-18T09:41:00Z</cp:lastPrinted>
  <dcterms:created xsi:type="dcterms:W3CDTF">2020-12-24T04:36:00Z</dcterms:created>
  <dcterms:modified xsi:type="dcterms:W3CDTF">2020-12-24T06:50:00Z</dcterms:modified>
</cp:coreProperties>
</file>